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3E04AB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8132F1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</w:t>
            </w:r>
            <w:r w:rsidR="008132F1">
              <w:rPr>
                <w:rFonts w:eastAsia="Arial Unicode MS"/>
              </w:rPr>
              <w:t xml:space="preserve"> 05</w:t>
            </w:r>
            <w:r w:rsidRPr="00001FC7">
              <w:rPr>
                <w:rFonts w:eastAsia="Arial Unicode MS"/>
              </w:rPr>
              <w:t xml:space="preserve"> »</w:t>
            </w:r>
            <w:r w:rsidR="008132F1">
              <w:rPr>
                <w:rFonts w:eastAsia="Arial Unicode MS"/>
              </w:rPr>
              <w:t xml:space="preserve"> ноября </w:t>
            </w:r>
            <w:r w:rsidRPr="00001FC7">
              <w:rPr>
                <w:rFonts w:eastAsia="Arial Unicode MS"/>
              </w:rPr>
              <w:t xml:space="preserve"> 201</w:t>
            </w:r>
            <w:r w:rsidR="007B5C97"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8132F1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8132F1">
              <w:rPr>
                <w:rFonts w:eastAsia="Arial Unicode MS"/>
              </w:rPr>
              <w:t>142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3E04AB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775D80">
        <w:rPr>
          <w:rFonts w:eastAsia="Arial Unicode MS" w:cs="Tahoma"/>
          <w:color w:val="000000"/>
        </w:rPr>
        <w:t>1</w:t>
      </w:r>
      <w:r w:rsidR="003E04AB">
        <w:rPr>
          <w:rFonts w:eastAsia="Arial Unicode MS" w:cs="Tahoma"/>
          <w:color w:val="000000"/>
        </w:rPr>
        <w:t>4</w:t>
      </w:r>
      <w:r w:rsidR="00775D80">
        <w:rPr>
          <w:rFonts w:eastAsia="Arial Unicode MS" w:cs="Tahoma"/>
          <w:color w:val="000000"/>
        </w:rPr>
        <w:t>.03.2014 №</w:t>
      </w:r>
      <w:r w:rsidR="003E04AB">
        <w:rPr>
          <w:rFonts w:eastAsia="Arial Unicode MS" w:cs="Tahoma"/>
          <w:color w:val="000000"/>
        </w:rPr>
        <w:t xml:space="preserve"> 27 </w:t>
      </w:r>
      <w:r w:rsidR="00F11FF9" w:rsidRPr="00674AC1">
        <w:rPr>
          <w:rFonts w:eastAsia="Arial Unicode MS" w:cs="Tahoma"/>
          <w:color w:val="000000"/>
        </w:rPr>
        <w:t>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«</w:t>
      </w:r>
      <w:r w:rsidR="00B05A26" w:rsidRPr="00391484">
        <w:t>Заключение договора социаль</w:t>
      </w:r>
      <w:r w:rsidR="00B05A26">
        <w:t>ного найма жилого помещения</w:t>
      </w:r>
      <w:r w:rsidR="00F11FF9" w:rsidRPr="00674AC1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B05A26" w:rsidRPr="00391484">
        <w:t>Заключение договора социаль</w:t>
      </w:r>
      <w:r w:rsidR="00B05A26">
        <w:t>ного найма жилого помещения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3E04AB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775D80">
        <w:rPr>
          <w:rFonts w:eastAsia="Arial Unicode MS" w:cs="Tahoma"/>
          <w:color w:val="000000"/>
        </w:rPr>
        <w:t>1</w:t>
      </w:r>
      <w:r w:rsidR="003E04AB">
        <w:rPr>
          <w:rFonts w:eastAsia="Arial Unicode MS" w:cs="Tahoma"/>
          <w:color w:val="000000"/>
        </w:rPr>
        <w:t>4</w:t>
      </w:r>
      <w:r w:rsidR="00775D80">
        <w:rPr>
          <w:rFonts w:eastAsia="Arial Unicode MS" w:cs="Tahoma"/>
          <w:color w:val="000000"/>
        </w:rPr>
        <w:t>.03.2014 №</w:t>
      </w:r>
      <w:r w:rsidR="003E04AB">
        <w:rPr>
          <w:rFonts w:eastAsia="Arial Unicode MS" w:cs="Tahoma"/>
          <w:color w:val="000000"/>
        </w:rPr>
        <w:t xml:space="preserve"> 27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1.1 </w:t>
      </w:r>
      <w:r w:rsidR="00775D80">
        <w:t>Подп</w:t>
      </w:r>
      <w:r>
        <w:t>ункт</w:t>
      </w:r>
      <w:r w:rsidR="00E806CF">
        <w:t xml:space="preserve"> </w:t>
      </w:r>
      <w:r w:rsidR="00B05A26">
        <w:t>20</w:t>
      </w:r>
      <w:r w:rsidR="002E6B00">
        <w:t xml:space="preserve"> </w:t>
      </w:r>
      <w:r w:rsidR="00775D80">
        <w:t xml:space="preserve">п. 2.3 </w:t>
      </w:r>
      <w:r w:rsidR="002E6B00">
        <w:t xml:space="preserve">раздела </w:t>
      </w:r>
      <w:r w:rsidR="00DC4A64">
        <w:t>2</w:t>
      </w:r>
      <w:r w:rsidR="002E6B00">
        <w:t xml:space="preserve">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DC4A64" w:rsidRDefault="00DC4A64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</w:t>
      </w:r>
      <w:r w:rsidR="00B05A26">
        <w:t>20</w:t>
      </w:r>
      <w:r w:rsidR="00775D80">
        <w:t>.</w:t>
      </w:r>
      <w:r w:rsidR="00B05A26" w:rsidRPr="00B05A26">
        <w:t xml:space="preserve"> </w:t>
      </w:r>
      <w:r w:rsidR="00B05A26" w:rsidRPr="00391484">
        <w:t xml:space="preserve">Прием заявителей осуществляется в порядке очереди. </w:t>
      </w:r>
      <w:r w:rsidR="00775D80">
        <w:t>Максимальное время ожидания в очереди при подаче документов на получение муниципальной услуги</w:t>
      </w:r>
      <w:r w:rsidR="00B05A26">
        <w:t>, подачи запроса или получения результата</w:t>
      </w:r>
      <w:r w:rsidR="00775D80">
        <w:t xml:space="preserve"> не должно превышать 15 минут».</w:t>
      </w:r>
    </w:p>
    <w:p w:rsidR="00775D80" w:rsidRDefault="00775D80" w:rsidP="00775D80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3E04A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3E04A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3E04AB">
        <w:rPr>
          <w:rFonts w:eastAsia="Arial Unicode MS"/>
          <w:spacing w:val="5"/>
        </w:rPr>
        <w:t xml:space="preserve"> Задерейко О.Е.</w:t>
      </w:r>
    </w:p>
    <w:p w:rsidR="00001FC7" w:rsidRDefault="00001FC7" w:rsidP="00001FC7">
      <w:pPr>
        <w:jc w:val="right"/>
        <w:rPr>
          <w:b/>
        </w:rPr>
      </w:pPr>
    </w:p>
    <w:p w:rsidR="008132F1" w:rsidRDefault="008132F1" w:rsidP="00001FC7">
      <w:pPr>
        <w:jc w:val="right"/>
        <w:rPr>
          <w:b/>
        </w:rPr>
      </w:pPr>
    </w:p>
    <w:p w:rsidR="008132F1" w:rsidRDefault="008132F1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3E04AB">
        <w:rPr>
          <w:b/>
        </w:rPr>
        <w:t>Гмелинского</w:t>
      </w:r>
    </w:p>
    <w:p w:rsidR="003365B8" w:rsidRDefault="003365B8" w:rsidP="003365B8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</w:t>
      </w:r>
      <w:r w:rsidR="003E04AB">
        <w:rPr>
          <w:b/>
        </w:rPr>
        <w:t>М.П.Бутенин</w:t>
      </w: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755F6"/>
    <w:rsid w:val="001938AC"/>
    <w:rsid w:val="00194CDF"/>
    <w:rsid w:val="001B0D66"/>
    <w:rsid w:val="001D182A"/>
    <w:rsid w:val="001E11DB"/>
    <w:rsid w:val="001E6F53"/>
    <w:rsid w:val="00207D10"/>
    <w:rsid w:val="00240035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85730"/>
    <w:rsid w:val="00396951"/>
    <w:rsid w:val="003A7C0F"/>
    <w:rsid w:val="003B74EC"/>
    <w:rsid w:val="003C165B"/>
    <w:rsid w:val="003E04AB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30620"/>
    <w:rsid w:val="0063294D"/>
    <w:rsid w:val="00632EBC"/>
    <w:rsid w:val="00666C15"/>
    <w:rsid w:val="00674AC1"/>
    <w:rsid w:val="006B127B"/>
    <w:rsid w:val="006B79D9"/>
    <w:rsid w:val="006D047E"/>
    <w:rsid w:val="006E60AC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2F1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54B8F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F2BBF"/>
    <w:rsid w:val="00B05A26"/>
    <w:rsid w:val="00B06698"/>
    <w:rsid w:val="00B12839"/>
    <w:rsid w:val="00B1785D"/>
    <w:rsid w:val="00B4130C"/>
    <w:rsid w:val="00B50E44"/>
    <w:rsid w:val="00B7488D"/>
    <w:rsid w:val="00B95B18"/>
    <w:rsid w:val="00B96E68"/>
    <w:rsid w:val="00BA6AB1"/>
    <w:rsid w:val="00BB2632"/>
    <w:rsid w:val="00BF3131"/>
    <w:rsid w:val="00C118EA"/>
    <w:rsid w:val="00C30051"/>
    <w:rsid w:val="00C52796"/>
    <w:rsid w:val="00C62F97"/>
    <w:rsid w:val="00C75AC1"/>
    <w:rsid w:val="00C82681"/>
    <w:rsid w:val="00CA0BDD"/>
    <w:rsid w:val="00CD62D1"/>
    <w:rsid w:val="00CE7131"/>
    <w:rsid w:val="00CF0BDD"/>
    <w:rsid w:val="00D00FFB"/>
    <w:rsid w:val="00D03526"/>
    <w:rsid w:val="00D05686"/>
    <w:rsid w:val="00D17B28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039B"/>
    <w:rsid w:val="00F219C8"/>
    <w:rsid w:val="00F64A26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4D4B1-CF7F-44CA-907D-EEA8EE5A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2014-10-03T09:32:00Z</cp:lastPrinted>
  <dcterms:created xsi:type="dcterms:W3CDTF">2014-11-05T05:28:00Z</dcterms:created>
  <dcterms:modified xsi:type="dcterms:W3CDTF">2014-11-05T05:37:00Z</dcterms:modified>
</cp:coreProperties>
</file>