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B6A" w:rsidRPr="002F5103" w:rsidRDefault="008F5B6A" w:rsidP="008F5B6A">
      <w:pPr>
        <w:pStyle w:val="1"/>
        <w:jc w:val="center"/>
        <w:rPr>
          <w:rFonts w:ascii="Times New Roman" w:hAnsi="Times New Roman" w:cs="Times New Roman"/>
          <w:b w:val="0"/>
          <w:spacing w:val="80"/>
          <w:sz w:val="28"/>
          <w:szCs w:val="28"/>
        </w:rPr>
      </w:pPr>
      <w:r w:rsidRPr="002F5103">
        <w:rPr>
          <w:rFonts w:ascii="Times New Roman" w:hAnsi="Times New Roman" w:cs="Times New Roman"/>
          <w:b w:val="0"/>
          <w:spacing w:val="80"/>
          <w:sz w:val="28"/>
          <w:szCs w:val="28"/>
        </w:rPr>
        <w:t>АДМИНИСТРАЦИЯ</w:t>
      </w:r>
    </w:p>
    <w:p w:rsidR="008F5B6A" w:rsidRDefault="008F5B6A" w:rsidP="008F5B6A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2F5103">
        <w:rPr>
          <w:sz w:val="24"/>
        </w:rPr>
        <w:t xml:space="preserve">Гмелинского  </w:t>
      </w:r>
      <w:r>
        <w:rPr>
          <w:sz w:val="24"/>
        </w:rPr>
        <w:t xml:space="preserve">сельского поселения </w:t>
      </w:r>
    </w:p>
    <w:p w:rsidR="008F5B6A" w:rsidRDefault="008F5B6A" w:rsidP="008F5B6A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8F5B6A" w:rsidRDefault="008F5B6A" w:rsidP="008F5B6A">
      <w:pPr>
        <w:pBdr>
          <w:bottom w:val="double" w:sz="6" w:space="1" w:color="auto"/>
        </w:pBdr>
        <w:rPr>
          <w:sz w:val="28"/>
          <w:szCs w:val="28"/>
        </w:rPr>
      </w:pPr>
    </w:p>
    <w:p w:rsidR="008F5B6A" w:rsidRDefault="008F5B6A" w:rsidP="008F5B6A">
      <w:pPr>
        <w:rPr>
          <w:sz w:val="28"/>
          <w:szCs w:val="28"/>
        </w:rPr>
      </w:pPr>
    </w:p>
    <w:p w:rsidR="00785C11" w:rsidRDefault="00785C11" w:rsidP="00B1785D">
      <w:pPr>
        <w:jc w:val="center"/>
        <w:rPr>
          <w:rFonts w:eastAsia="Arial Unicode MS" w:cs="Tahoma"/>
          <w:b/>
          <w:bCs/>
          <w:sz w:val="28"/>
          <w:szCs w:val="28"/>
        </w:rPr>
      </w:pPr>
    </w:p>
    <w:p w:rsidR="00B1785D" w:rsidRDefault="00B1785D" w:rsidP="00B1785D">
      <w:pPr>
        <w:jc w:val="center"/>
        <w:rPr>
          <w:rFonts w:eastAsia="Arial Unicode MS" w:cs="Tahoma"/>
          <w:b/>
          <w:bCs/>
          <w:sz w:val="28"/>
          <w:szCs w:val="28"/>
        </w:rPr>
      </w:pPr>
      <w:r>
        <w:rPr>
          <w:rFonts w:eastAsia="Arial Unicode MS" w:cs="Tahoma"/>
          <w:b/>
          <w:bCs/>
          <w:sz w:val="28"/>
          <w:szCs w:val="28"/>
        </w:rPr>
        <w:t>ПОСТАНОВЛЕНИЕ</w:t>
      </w:r>
    </w:p>
    <w:p w:rsidR="00B1785D" w:rsidRDefault="00B1785D" w:rsidP="00B1785D">
      <w:pPr>
        <w:jc w:val="both"/>
        <w:rPr>
          <w:rFonts w:eastAsia="Arial Unicode MS" w:cs="Tahom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B1785D" w:rsidTr="00D05686">
        <w:tc>
          <w:tcPr>
            <w:tcW w:w="4818" w:type="dxa"/>
          </w:tcPr>
          <w:p w:rsidR="00B1785D" w:rsidRDefault="00B1785D" w:rsidP="002F5103">
            <w:pPr>
              <w:pStyle w:val="a8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от «</w:t>
            </w:r>
            <w:r w:rsidR="002F5103">
              <w:rPr>
                <w:rFonts w:cs="Tahoma"/>
                <w:sz w:val="20"/>
                <w:szCs w:val="20"/>
              </w:rPr>
              <w:t>09</w:t>
            </w:r>
            <w:r>
              <w:rPr>
                <w:rFonts w:cs="Tahoma"/>
                <w:sz w:val="20"/>
                <w:szCs w:val="20"/>
              </w:rPr>
              <w:t>»</w:t>
            </w:r>
            <w:r w:rsidR="002F5103">
              <w:rPr>
                <w:rFonts w:cs="Tahoma"/>
                <w:sz w:val="20"/>
                <w:szCs w:val="20"/>
              </w:rPr>
              <w:t xml:space="preserve"> июня </w:t>
            </w:r>
            <w:r>
              <w:rPr>
                <w:rFonts w:cs="Tahoma"/>
                <w:sz w:val="20"/>
                <w:szCs w:val="20"/>
              </w:rPr>
              <w:t>201</w:t>
            </w:r>
            <w:r w:rsidR="00F83BFD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 xml:space="preserve"> г.</w:t>
            </w:r>
          </w:p>
        </w:tc>
        <w:tc>
          <w:tcPr>
            <w:tcW w:w="4818" w:type="dxa"/>
          </w:tcPr>
          <w:p w:rsidR="00B1785D" w:rsidRDefault="00B1785D" w:rsidP="002F5103">
            <w:pPr>
              <w:pStyle w:val="a8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                                                                    №</w:t>
            </w:r>
            <w:r w:rsidR="002F5103">
              <w:rPr>
                <w:rFonts w:cs="Tahoma"/>
                <w:sz w:val="20"/>
                <w:szCs w:val="20"/>
              </w:rPr>
              <w:t>77</w:t>
            </w:r>
          </w:p>
        </w:tc>
      </w:tr>
    </w:tbl>
    <w:p w:rsidR="00B1785D" w:rsidRDefault="00B1785D" w:rsidP="00B1785D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</w:rPr>
      </w:pPr>
    </w:p>
    <w:p w:rsidR="00B06698" w:rsidRDefault="00B1785D" w:rsidP="00B1785D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>«</w:t>
      </w:r>
      <w:r w:rsidR="009B7800">
        <w:rPr>
          <w:rFonts w:eastAsia="Arial Unicode MS" w:cs="Tahoma"/>
          <w:color w:val="000000"/>
        </w:rPr>
        <w:t xml:space="preserve">Об утверждении </w:t>
      </w:r>
      <w:r w:rsidR="009B7800" w:rsidRPr="009B7800">
        <w:rPr>
          <w:rFonts w:eastAsia="Arial Unicode MS" w:cs="Tahoma"/>
          <w:color w:val="000000"/>
        </w:rPr>
        <w:t>План</w:t>
      </w:r>
      <w:r w:rsidR="009B7800">
        <w:rPr>
          <w:rFonts w:eastAsia="Arial Unicode MS" w:cs="Tahoma"/>
          <w:color w:val="000000"/>
        </w:rPr>
        <w:t>а</w:t>
      </w:r>
      <w:r w:rsidR="009B7800" w:rsidRPr="009B7800">
        <w:rPr>
          <w:rFonts w:eastAsia="Arial Unicode MS" w:cs="Tahoma"/>
          <w:color w:val="000000"/>
        </w:rPr>
        <w:t xml:space="preserve"> мероприятий по профилактике терроризма и экстремизма в </w:t>
      </w:r>
      <w:r w:rsidR="002F5103">
        <w:rPr>
          <w:rFonts w:eastAsia="Arial Unicode MS" w:cs="Tahoma"/>
          <w:color w:val="000000"/>
        </w:rPr>
        <w:t xml:space="preserve">Гмелинском </w:t>
      </w:r>
      <w:r w:rsidR="009B7800">
        <w:rPr>
          <w:rFonts w:eastAsia="Arial Unicode MS" w:cs="Tahoma"/>
          <w:color w:val="000000"/>
        </w:rPr>
        <w:t>сельском поселении</w:t>
      </w:r>
      <w:r w:rsidR="009B7800" w:rsidRPr="009B7800">
        <w:rPr>
          <w:rFonts w:eastAsia="Arial Unicode MS" w:cs="Tahoma"/>
          <w:color w:val="000000"/>
        </w:rPr>
        <w:t xml:space="preserve"> на 201</w:t>
      </w:r>
      <w:r w:rsidR="009B7800">
        <w:rPr>
          <w:rFonts w:eastAsia="Arial Unicode MS" w:cs="Tahoma"/>
          <w:color w:val="000000"/>
        </w:rPr>
        <w:t>5</w:t>
      </w:r>
      <w:r w:rsidR="009B7800" w:rsidRPr="009B7800">
        <w:rPr>
          <w:rFonts w:eastAsia="Arial Unicode MS" w:cs="Tahoma"/>
          <w:color w:val="000000"/>
        </w:rPr>
        <w:t xml:space="preserve"> год</w:t>
      </w:r>
      <w:r w:rsidR="00DE5C7F" w:rsidRPr="00DE5C7F">
        <w:rPr>
          <w:rFonts w:eastAsia="Arial Unicode MS" w:cs="Tahoma"/>
          <w:color w:val="000000"/>
        </w:rPr>
        <w:t>»</w:t>
      </w:r>
    </w:p>
    <w:p w:rsidR="00B06698" w:rsidRDefault="00B06698" w:rsidP="00B1785D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</w:p>
    <w:p w:rsidR="00B1785D" w:rsidRDefault="00B1785D" w:rsidP="00B1785D">
      <w:pPr>
        <w:jc w:val="both"/>
        <w:rPr>
          <w:rFonts w:eastAsia="Arial Unicode MS" w:cs="Tahoma"/>
        </w:rPr>
      </w:pPr>
    </w:p>
    <w:p w:rsidR="007B5C97" w:rsidRDefault="009B7800" w:rsidP="00B1785D">
      <w:pPr>
        <w:autoSpaceDE w:val="0"/>
        <w:ind w:firstLine="540"/>
        <w:jc w:val="both"/>
        <w:rPr>
          <w:rFonts w:eastAsia="Arial Unicode MS" w:cs="Tahoma"/>
        </w:rPr>
      </w:pPr>
      <w:proofErr w:type="gramStart"/>
      <w:r w:rsidRPr="009B7800">
        <w:rPr>
          <w:rFonts w:eastAsia="Arial Unicode MS" w:cs="Tahoma"/>
        </w:rPr>
        <w:t>В соответствии с Федеральным законом от 06.03.2006 № 35-ФЗ "О противодействии терроризму", Федеральным законом от 25.07.2002 № 114-ФЗ "О противодействии экстремистской деятельности", Федеральным законом от 06.10.2003 № 131-ФЗ "Об общих принципах организации местного самоуправления в Российской Федерации"</w:t>
      </w:r>
      <w:r w:rsidR="00B1785D">
        <w:rPr>
          <w:rFonts w:eastAsia="Arial Unicode MS" w:cs="Tahoma"/>
        </w:rPr>
        <w:t xml:space="preserve">, </w:t>
      </w:r>
      <w:r w:rsidR="00396812">
        <w:rPr>
          <w:rFonts w:eastAsia="Arial Unicode MS" w:cs="Tahoma"/>
        </w:rPr>
        <w:t xml:space="preserve">согласно пунктов 1, 8, 14, 15 </w:t>
      </w:r>
      <w:r>
        <w:rPr>
          <w:rFonts w:eastAsia="Arial Unicode MS" w:cs="Tahoma"/>
        </w:rPr>
        <w:t xml:space="preserve">Долгосрочной муниципальной целевой программой «Профилактика терроризма и экстремизма на территории </w:t>
      </w:r>
      <w:r w:rsidR="002F5103">
        <w:rPr>
          <w:rFonts w:eastAsia="Arial Unicode MS" w:cs="Tahoma"/>
        </w:rPr>
        <w:t>Гмелинского</w:t>
      </w:r>
      <w:r>
        <w:rPr>
          <w:rFonts w:eastAsia="Arial Unicode MS" w:cs="Tahoma"/>
        </w:rPr>
        <w:t xml:space="preserve"> сельского поселения на 201</w:t>
      </w:r>
      <w:r w:rsidR="002F5103">
        <w:rPr>
          <w:rFonts w:eastAsia="Arial Unicode MS" w:cs="Tahoma"/>
        </w:rPr>
        <w:t>5</w:t>
      </w:r>
      <w:r>
        <w:rPr>
          <w:rFonts w:eastAsia="Arial Unicode MS" w:cs="Tahoma"/>
        </w:rPr>
        <w:t>-201</w:t>
      </w:r>
      <w:r w:rsidR="002F5103">
        <w:rPr>
          <w:rFonts w:eastAsia="Arial Unicode MS" w:cs="Tahoma"/>
        </w:rPr>
        <w:t>8</w:t>
      </w:r>
      <w:r>
        <w:rPr>
          <w:rFonts w:eastAsia="Arial Unicode MS" w:cs="Tahoma"/>
        </w:rPr>
        <w:t xml:space="preserve"> годы», утвержденной постановлением администрации </w:t>
      </w:r>
      <w:r w:rsidR="002F5103">
        <w:rPr>
          <w:rFonts w:eastAsia="Arial Unicode MS" w:cs="Tahoma"/>
        </w:rPr>
        <w:t>Гмелинского</w:t>
      </w:r>
      <w:proofErr w:type="gramEnd"/>
      <w:r>
        <w:rPr>
          <w:rFonts w:eastAsia="Arial Unicode MS" w:cs="Tahoma"/>
        </w:rPr>
        <w:t xml:space="preserve"> сельского поселения от </w:t>
      </w:r>
      <w:r w:rsidR="002F5103">
        <w:rPr>
          <w:rFonts w:eastAsia="Arial Unicode MS" w:cs="Tahoma"/>
        </w:rPr>
        <w:t>15.10</w:t>
      </w:r>
      <w:r>
        <w:rPr>
          <w:rFonts w:eastAsia="Arial Unicode MS" w:cs="Tahoma"/>
        </w:rPr>
        <w:t>.201</w:t>
      </w:r>
      <w:r w:rsidR="002F5103">
        <w:rPr>
          <w:rFonts w:eastAsia="Arial Unicode MS" w:cs="Tahoma"/>
        </w:rPr>
        <w:t>4</w:t>
      </w:r>
      <w:r>
        <w:rPr>
          <w:rFonts w:eastAsia="Arial Unicode MS" w:cs="Tahoma"/>
        </w:rPr>
        <w:t xml:space="preserve"> №</w:t>
      </w:r>
      <w:r w:rsidR="002F5103">
        <w:rPr>
          <w:rFonts w:eastAsia="Arial Unicode MS" w:cs="Tahoma"/>
        </w:rPr>
        <w:t xml:space="preserve"> 128</w:t>
      </w:r>
      <w:r>
        <w:rPr>
          <w:rFonts w:eastAsia="Arial Unicode MS" w:cs="Tahoma"/>
        </w:rPr>
        <w:t xml:space="preserve">, </w:t>
      </w:r>
      <w:r w:rsidR="00B1785D">
        <w:rPr>
          <w:rFonts w:eastAsia="Arial Unicode MS" w:cs="Tahoma"/>
        </w:rPr>
        <w:t xml:space="preserve">Администрация </w:t>
      </w:r>
      <w:r w:rsidR="002F5103">
        <w:rPr>
          <w:rFonts w:eastAsia="Arial Unicode MS" w:cs="Tahoma"/>
        </w:rPr>
        <w:t>Гмелинского</w:t>
      </w:r>
      <w:r w:rsidR="00B1785D">
        <w:rPr>
          <w:rFonts w:eastAsia="Arial Unicode MS" w:cs="Tahoma"/>
        </w:rPr>
        <w:t xml:space="preserve"> сельского поселения</w:t>
      </w:r>
    </w:p>
    <w:p w:rsidR="007B5C97" w:rsidRDefault="007B5C97" w:rsidP="00B1785D">
      <w:pPr>
        <w:autoSpaceDE w:val="0"/>
        <w:ind w:firstLine="540"/>
        <w:jc w:val="both"/>
        <w:rPr>
          <w:rFonts w:eastAsia="Arial Unicode MS" w:cs="Tahoma"/>
        </w:rPr>
      </w:pPr>
    </w:p>
    <w:p w:rsidR="00785C11" w:rsidRDefault="00785C11" w:rsidP="007B5C97">
      <w:pPr>
        <w:autoSpaceDE w:val="0"/>
        <w:ind w:firstLine="540"/>
        <w:jc w:val="center"/>
        <w:rPr>
          <w:rFonts w:eastAsia="Arial Unicode MS" w:cs="Tahoma"/>
        </w:rPr>
      </w:pPr>
    </w:p>
    <w:p w:rsidR="00B1785D" w:rsidRDefault="007B5C97" w:rsidP="007B5C97">
      <w:pPr>
        <w:autoSpaceDE w:val="0"/>
        <w:ind w:firstLine="540"/>
        <w:jc w:val="center"/>
        <w:rPr>
          <w:rFonts w:eastAsia="Arial Unicode MS" w:cs="Tahoma"/>
          <w:spacing w:val="80"/>
        </w:rPr>
      </w:pPr>
      <w:r>
        <w:rPr>
          <w:rFonts w:eastAsia="Arial Unicode MS" w:cs="Tahoma"/>
        </w:rPr>
        <w:t>ПОСТАНОВЛЯЕТ</w:t>
      </w:r>
      <w:r w:rsidR="00B1785D">
        <w:rPr>
          <w:rFonts w:eastAsia="Arial Unicode MS" w:cs="Tahoma"/>
          <w:spacing w:val="80"/>
        </w:rPr>
        <w:t>:</w:t>
      </w:r>
    </w:p>
    <w:p w:rsidR="007B5C97" w:rsidRDefault="007B5C97" w:rsidP="00674AC1">
      <w:pPr>
        <w:autoSpaceDE w:val="0"/>
        <w:ind w:firstLine="567"/>
        <w:jc w:val="center"/>
        <w:rPr>
          <w:rFonts w:eastAsia="Arial Unicode MS" w:cs="Tahoma"/>
        </w:rPr>
      </w:pPr>
    </w:p>
    <w:p w:rsidR="00B1785D" w:rsidRPr="00674AC1" w:rsidRDefault="009B7800" w:rsidP="00B225AB">
      <w:pPr>
        <w:numPr>
          <w:ilvl w:val="0"/>
          <w:numId w:val="3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</w:rPr>
      </w:pPr>
      <w:r w:rsidRPr="009B7800">
        <w:rPr>
          <w:rFonts w:eastAsia="Arial Unicode MS" w:cs="Tahoma"/>
        </w:rPr>
        <w:t xml:space="preserve">Утвердить План мероприятий по профилактике терроризма и экстремизма </w:t>
      </w:r>
      <w:r w:rsidR="004C3D51">
        <w:rPr>
          <w:rFonts w:eastAsia="Arial Unicode MS" w:cs="Tahoma"/>
        </w:rPr>
        <w:t xml:space="preserve">в </w:t>
      </w:r>
      <w:r w:rsidR="002F5103">
        <w:rPr>
          <w:rFonts w:eastAsia="Arial Unicode MS" w:cs="Tahoma"/>
        </w:rPr>
        <w:t>Гмелинском</w:t>
      </w:r>
      <w:r w:rsidRPr="009B7800">
        <w:rPr>
          <w:rFonts w:eastAsia="Arial Unicode MS" w:cs="Tahoma"/>
        </w:rPr>
        <w:t xml:space="preserve"> сельском поселении на 201</w:t>
      </w:r>
      <w:r>
        <w:rPr>
          <w:rFonts w:eastAsia="Arial Unicode MS" w:cs="Tahoma"/>
        </w:rPr>
        <w:t>5</w:t>
      </w:r>
      <w:r w:rsidRPr="009B7800">
        <w:rPr>
          <w:rFonts w:eastAsia="Arial Unicode MS" w:cs="Tahoma"/>
        </w:rPr>
        <w:t xml:space="preserve"> год (далее – План мероприятий) </w:t>
      </w:r>
      <w:r>
        <w:rPr>
          <w:rFonts w:eastAsia="Arial Unicode MS" w:cs="Tahoma"/>
        </w:rPr>
        <w:t>согласно приложению</w:t>
      </w:r>
      <w:r w:rsidR="00B1785D" w:rsidRPr="00674AC1">
        <w:rPr>
          <w:rFonts w:eastAsia="Arial Unicode MS" w:cs="Tahoma"/>
          <w:color w:val="000000"/>
        </w:rPr>
        <w:t>.</w:t>
      </w:r>
    </w:p>
    <w:p w:rsidR="00B1785D" w:rsidRDefault="00CC3EBF" w:rsidP="00642B28">
      <w:pPr>
        <w:widowControl w:val="0"/>
        <w:numPr>
          <w:ilvl w:val="0"/>
          <w:numId w:val="3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</w:rPr>
      </w:pPr>
      <w:proofErr w:type="gramStart"/>
      <w:r>
        <w:rPr>
          <w:rFonts w:eastAsia="Arial Unicode MS" w:cs="Tahoma"/>
          <w:spacing w:val="5"/>
        </w:rPr>
        <w:t>Р</w:t>
      </w:r>
      <w:r w:rsidR="00B1785D">
        <w:rPr>
          <w:rFonts w:eastAsia="Arial Unicode MS" w:cs="Tahoma"/>
          <w:spacing w:val="5"/>
        </w:rPr>
        <w:t>азместить</w:t>
      </w:r>
      <w:proofErr w:type="gramEnd"/>
      <w:r w:rsidR="00B1785D">
        <w:rPr>
          <w:rFonts w:eastAsia="Arial Unicode MS" w:cs="Tahoma"/>
          <w:spacing w:val="5"/>
        </w:rPr>
        <w:t xml:space="preserve"> </w:t>
      </w:r>
      <w:r>
        <w:rPr>
          <w:rFonts w:eastAsia="Arial Unicode MS" w:cs="Tahoma"/>
          <w:spacing w:val="5"/>
        </w:rPr>
        <w:t xml:space="preserve">настоящее постановление </w:t>
      </w:r>
      <w:r w:rsidR="00B1785D">
        <w:rPr>
          <w:rFonts w:eastAsia="Arial Unicode MS" w:cs="Tahoma"/>
          <w:spacing w:val="5"/>
        </w:rPr>
        <w:t xml:space="preserve">в сети Интернет на сайте </w:t>
      </w:r>
      <w:r w:rsidR="002F5103">
        <w:rPr>
          <w:rFonts w:eastAsia="Arial Unicode MS" w:cs="Tahoma"/>
          <w:spacing w:val="5"/>
        </w:rPr>
        <w:t>Гмелинского</w:t>
      </w:r>
      <w:r w:rsidR="00B1785D">
        <w:rPr>
          <w:rFonts w:eastAsia="Arial Unicode MS" w:cs="Tahoma"/>
          <w:spacing w:val="5"/>
        </w:rPr>
        <w:t xml:space="preserve"> сельского поселения Старополтавского муниципального района.</w:t>
      </w:r>
    </w:p>
    <w:p w:rsidR="00B1785D" w:rsidRDefault="00B1785D" w:rsidP="007B5C97">
      <w:pPr>
        <w:widowControl w:val="0"/>
        <w:numPr>
          <w:ilvl w:val="0"/>
          <w:numId w:val="3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</w:rPr>
      </w:pPr>
      <w:r>
        <w:rPr>
          <w:rFonts w:eastAsia="Arial Unicode MS" w:cs="Tahoma"/>
          <w:spacing w:val="5"/>
        </w:rPr>
        <w:t xml:space="preserve">Ответственность за исполнение  данного  постановления  возложить на специалиста Администрации </w:t>
      </w:r>
      <w:r w:rsidR="002F5103">
        <w:rPr>
          <w:rFonts w:eastAsia="Arial Unicode MS" w:cs="Tahoma"/>
          <w:spacing w:val="5"/>
        </w:rPr>
        <w:t>Гмелинского</w:t>
      </w:r>
      <w:r>
        <w:rPr>
          <w:rFonts w:eastAsia="Arial Unicode MS" w:cs="Tahoma"/>
          <w:spacing w:val="5"/>
        </w:rPr>
        <w:t xml:space="preserve"> сельского поселения </w:t>
      </w:r>
      <w:proofErr w:type="spellStart"/>
      <w:r w:rsidR="002F5103">
        <w:rPr>
          <w:rFonts w:eastAsia="Arial Unicode MS" w:cs="Tahoma"/>
          <w:spacing w:val="5"/>
        </w:rPr>
        <w:t>Бурамбаева</w:t>
      </w:r>
      <w:proofErr w:type="spellEnd"/>
      <w:r w:rsidR="002F5103">
        <w:rPr>
          <w:rFonts w:eastAsia="Arial Unicode MS" w:cs="Tahoma"/>
          <w:spacing w:val="5"/>
        </w:rPr>
        <w:t xml:space="preserve"> Е.П.</w:t>
      </w:r>
    </w:p>
    <w:p w:rsidR="008F5B6A" w:rsidRDefault="008F5B6A" w:rsidP="008F5B6A">
      <w:pPr>
        <w:jc w:val="right"/>
        <w:rPr>
          <w:b/>
        </w:rPr>
      </w:pPr>
    </w:p>
    <w:p w:rsidR="005070B2" w:rsidRDefault="005070B2" w:rsidP="00785C11">
      <w:pPr>
        <w:jc w:val="right"/>
        <w:rPr>
          <w:b/>
        </w:rPr>
      </w:pPr>
    </w:p>
    <w:p w:rsidR="00785C11" w:rsidRDefault="00785C11" w:rsidP="00785C11">
      <w:pPr>
        <w:rPr>
          <w:b/>
        </w:rPr>
      </w:pPr>
    </w:p>
    <w:p w:rsidR="008F5B6A" w:rsidRDefault="008F5B6A" w:rsidP="00785C11">
      <w:pPr>
        <w:rPr>
          <w:b/>
        </w:rPr>
      </w:pPr>
      <w:r>
        <w:rPr>
          <w:b/>
        </w:rPr>
        <w:t xml:space="preserve">Глава </w:t>
      </w:r>
      <w:r w:rsidR="002F5103">
        <w:rPr>
          <w:b/>
        </w:rPr>
        <w:t>Гмелинского</w:t>
      </w:r>
    </w:p>
    <w:p w:rsidR="008F5B6A" w:rsidRDefault="003365B8" w:rsidP="00785C11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06698">
        <w:rPr>
          <w:b/>
        </w:rPr>
        <w:t xml:space="preserve"> </w:t>
      </w:r>
      <w:r>
        <w:rPr>
          <w:b/>
        </w:rPr>
        <w:t xml:space="preserve">                      </w:t>
      </w:r>
      <w:r w:rsidR="00F50D3B">
        <w:rPr>
          <w:b/>
        </w:rPr>
        <w:t xml:space="preserve">        </w:t>
      </w:r>
      <w:proofErr w:type="spellStart"/>
      <w:r w:rsidR="002F5103">
        <w:rPr>
          <w:b/>
        </w:rPr>
        <w:t>М.П.Бутенин</w:t>
      </w:r>
      <w:proofErr w:type="spellEnd"/>
    </w:p>
    <w:p w:rsidR="00785C11" w:rsidRDefault="00785C11" w:rsidP="00785C11">
      <w:pPr>
        <w:pStyle w:val="1"/>
        <w:spacing w:before="0" w:after="0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785C11" w:rsidRDefault="00785C11" w:rsidP="00785C11">
      <w:pPr>
        <w:pStyle w:val="1"/>
        <w:spacing w:before="0" w:after="0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785C11" w:rsidRDefault="00785C11" w:rsidP="00785C11">
      <w:pPr>
        <w:pStyle w:val="1"/>
        <w:spacing w:before="0" w:after="0" w:line="240" w:lineRule="exact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785C11" w:rsidRPr="00785C11" w:rsidRDefault="00785C11" w:rsidP="00785C11"/>
    <w:p w:rsidR="00785C11" w:rsidRDefault="00785C11" w:rsidP="00785C11">
      <w:pPr>
        <w:pStyle w:val="1"/>
        <w:spacing w:before="0" w:after="0" w:line="240" w:lineRule="exact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785C11" w:rsidRDefault="00785C11" w:rsidP="00785C11">
      <w:pPr>
        <w:pStyle w:val="1"/>
        <w:spacing w:before="0" w:after="0" w:line="240" w:lineRule="exact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785C11" w:rsidRDefault="00785C11" w:rsidP="00785C11">
      <w:pPr>
        <w:pStyle w:val="1"/>
        <w:spacing w:before="0" w:after="0" w:line="240" w:lineRule="exact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785C11" w:rsidRDefault="00785C11" w:rsidP="00785C11">
      <w:pPr>
        <w:pStyle w:val="1"/>
        <w:spacing w:before="0" w:after="0" w:line="240" w:lineRule="exact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785C11" w:rsidRDefault="00785C11" w:rsidP="00785C11">
      <w:pPr>
        <w:pStyle w:val="1"/>
        <w:spacing w:before="0" w:after="0" w:line="240" w:lineRule="exact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2F5103" w:rsidRDefault="002F5103" w:rsidP="002F5103"/>
    <w:p w:rsidR="002F5103" w:rsidRDefault="002F5103" w:rsidP="002F5103"/>
    <w:p w:rsidR="002F5103" w:rsidRDefault="002F5103" w:rsidP="002F5103"/>
    <w:p w:rsidR="002F5103" w:rsidRPr="002F5103" w:rsidRDefault="002F5103" w:rsidP="002F5103"/>
    <w:p w:rsidR="00785C11" w:rsidRDefault="00785C11" w:rsidP="00785C11">
      <w:pPr>
        <w:pStyle w:val="1"/>
        <w:spacing w:before="0" w:after="0" w:line="240" w:lineRule="exact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785C11" w:rsidRDefault="00785C11" w:rsidP="00785C11">
      <w:pPr>
        <w:pStyle w:val="1"/>
        <w:spacing w:before="0" w:after="0" w:line="240" w:lineRule="exact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</w:rPr>
        <w:t>Утвержден</w:t>
      </w:r>
    </w:p>
    <w:p w:rsidR="00785C11" w:rsidRDefault="00785C11" w:rsidP="00785C11">
      <w:pPr>
        <w:spacing w:line="240" w:lineRule="exact"/>
        <w:jc w:val="right"/>
        <w:rPr>
          <w:rFonts w:eastAsia="Arial Unicode MS" w:cs="Tahoma"/>
        </w:rPr>
      </w:pPr>
      <w:r>
        <w:rPr>
          <w:rFonts w:eastAsia="Arial Unicode MS" w:cs="Tahoma"/>
        </w:rPr>
        <w:t>Постановлением администрации</w:t>
      </w:r>
    </w:p>
    <w:p w:rsidR="00785C11" w:rsidRDefault="002F5103" w:rsidP="00785C11">
      <w:pPr>
        <w:spacing w:line="240" w:lineRule="exact"/>
        <w:jc w:val="right"/>
        <w:rPr>
          <w:rFonts w:eastAsia="Arial Unicode MS" w:cs="Tahoma"/>
        </w:rPr>
      </w:pPr>
      <w:r>
        <w:rPr>
          <w:rFonts w:eastAsia="Arial Unicode MS" w:cs="Tahoma"/>
        </w:rPr>
        <w:t>Гмелинского</w:t>
      </w:r>
      <w:r w:rsidR="00785C11">
        <w:rPr>
          <w:rFonts w:eastAsia="Arial Unicode MS" w:cs="Tahoma"/>
        </w:rPr>
        <w:t xml:space="preserve"> сельского поселения</w:t>
      </w:r>
    </w:p>
    <w:p w:rsidR="00785C11" w:rsidRDefault="00785C11" w:rsidP="00785C11">
      <w:pPr>
        <w:spacing w:line="240" w:lineRule="exact"/>
        <w:jc w:val="right"/>
        <w:rPr>
          <w:rFonts w:eastAsia="Arial Unicode MS" w:cs="Tahoma"/>
        </w:rPr>
      </w:pPr>
      <w:r>
        <w:rPr>
          <w:rFonts w:eastAsia="Arial Unicode MS" w:cs="Tahoma"/>
        </w:rPr>
        <w:t xml:space="preserve">от </w:t>
      </w:r>
      <w:r w:rsidR="002F5103">
        <w:rPr>
          <w:rFonts w:eastAsia="Arial Unicode MS" w:cs="Tahoma"/>
        </w:rPr>
        <w:t>09 июня</w:t>
      </w:r>
      <w:r>
        <w:rPr>
          <w:rFonts w:eastAsia="Arial Unicode MS" w:cs="Tahoma"/>
        </w:rPr>
        <w:t xml:space="preserve"> 2015г. №</w:t>
      </w:r>
      <w:r w:rsidR="002F5103">
        <w:rPr>
          <w:rFonts w:eastAsia="Arial Unicode MS" w:cs="Tahoma"/>
        </w:rPr>
        <w:t xml:space="preserve"> 77</w:t>
      </w:r>
    </w:p>
    <w:p w:rsidR="00785C11" w:rsidRDefault="00785C11" w:rsidP="00785C11">
      <w:pPr>
        <w:rPr>
          <w:rFonts w:eastAsia="Arial Unicode MS" w:cs="Tahoma"/>
        </w:rPr>
      </w:pPr>
    </w:p>
    <w:p w:rsidR="008F5B6A" w:rsidRPr="00AB3EE3" w:rsidRDefault="004C3D51" w:rsidP="00AB3EE3">
      <w:pPr>
        <w:widowControl w:val="0"/>
        <w:suppressAutoHyphens/>
        <w:ind w:left="568"/>
        <w:jc w:val="center"/>
        <w:rPr>
          <w:rFonts w:eastAsia="Arial Unicode MS" w:cs="Tahoma"/>
          <w:spacing w:val="5"/>
        </w:rPr>
      </w:pPr>
      <w:r w:rsidRPr="00AB3EE3">
        <w:rPr>
          <w:rFonts w:eastAsia="Arial Unicode MS" w:cs="Tahoma"/>
          <w:spacing w:val="5"/>
        </w:rPr>
        <w:t xml:space="preserve">План мероприятий по профилактике терроризма и экстремизма в </w:t>
      </w:r>
      <w:r w:rsidR="002F5103">
        <w:rPr>
          <w:rFonts w:eastAsia="Arial Unicode MS" w:cs="Tahoma"/>
          <w:spacing w:val="5"/>
        </w:rPr>
        <w:t>Гмелинском</w:t>
      </w:r>
      <w:r w:rsidRPr="00AB3EE3">
        <w:rPr>
          <w:rFonts w:eastAsia="Arial Unicode MS" w:cs="Tahoma"/>
          <w:spacing w:val="5"/>
        </w:rPr>
        <w:t xml:space="preserve"> сельском поселении на 2015 год</w:t>
      </w:r>
    </w:p>
    <w:p w:rsidR="008F5B6A" w:rsidRDefault="008F5B6A" w:rsidP="002A20A0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812"/>
        <w:gridCol w:w="2942"/>
      </w:tblGrid>
      <w:tr w:rsidR="00AB3EE3" w:rsidTr="00396812">
        <w:tc>
          <w:tcPr>
            <w:tcW w:w="817" w:type="dxa"/>
            <w:shd w:val="clear" w:color="auto" w:fill="auto"/>
          </w:tcPr>
          <w:p w:rsidR="00AB3EE3" w:rsidRDefault="00AB3EE3" w:rsidP="00396812">
            <w:pPr>
              <w:jc w:val="center"/>
            </w:pPr>
            <w:r>
              <w:t>№</w:t>
            </w:r>
          </w:p>
          <w:p w:rsidR="00AB3EE3" w:rsidRDefault="00AB3EE3" w:rsidP="00396812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812" w:type="dxa"/>
            <w:shd w:val="clear" w:color="auto" w:fill="auto"/>
          </w:tcPr>
          <w:p w:rsidR="00AB3EE3" w:rsidRDefault="00AB3EE3" w:rsidP="00396812">
            <w:pPr>
              <w:jc w:val="center"/>
            </w:pPr>
            <w:r>
              <w:t>Наименование мероприятий</w:t>
            </w:r>
          </w:p>
        </w:tc>
        <w:tc>
          <w:tcPr>
            <w:tcW w:w="2942" w:type="dxa"/>
            <w:shd w:val="clear" w:color="auto" w:fill="auto"/>
          </w:tcPr>
          <w:p w:rsidR="00AB3EE3" w:rsidRDefault="00AB3EE3" w:rsidP="00396812">
            <w:pPr>
              <w:jc w:val="center"/>
            </w:pPr>
            <w:r>
              <w:t>Срок исполнения</w:t>
            </w:r>
          </w:p>
        </w:tc>
      </w:tr>
      <w:tr w:rsidR="00AB3EE3" w:rsidTr="00396812">
        <w:tc>
          <w:tcPr>
            <w:tcW w:w="817" w:type="dxa"/>
            <w:shd w:val="clear" w:color="auto" w:fill="auto"/>
          </w:tcPr>
          <w:p w:rsidR="00AB3EE3" w:rsidRDefault="00221FBA" w:rsidP="00396812">
            <w:pPr>
              <w:jc w:val="right"/>
            </w:pPr>
            <w:r>
              <w:t>1</w:t>
            </w:r>
          </w:p>
        </w:tc>
        <w:tc>
          <w:tcPr>
            <w:tcW w:w="5812" w:type="dxa"/>
            <w:shd w:val="clear" w:color="auto" w:fill="auto"/>
          </w:tcPr>
          <w:p w:rsidR="00AB3EE3" w:rsidRDefault="00221FBA" w:rsidP="002F5103">
            <w:pPr>
              <w:jc w:val="both"/>
            </w:pPr>
            <w:r>
              <w:t xml:space="preserve">Проведение «круглого стола» с участием представителей </w:t>
            </w:r>
            <w:proofErr w:type="spellStart"/>
            <w:r>
              <w:t>регилиозных</w:t>
            </w:r>
            <w:proofErr w:type="spellEnd"/>
            <w:r>
              <w:t xml:space="preserve"> </w:t>
            </w:r>
            <w:proofErr w:type="spellStart"/>
            <w:r>
              <w:t>конфессий</w:t>
            </w:r>
            <w:proofErr w:type="spellEnd"/>
            <w:r>
              <w:t>, общественных организаций</w:t>
            </w:r>
            <w:r w:rsidR="00FC1A22">
              <w:t xml:space="preserve">, объединений молодежи, руководителей учреждения образования и культуры </w:t>
            </w:r>
            <w:r w:rsidR="002F5103">
              <w:t>Гмелинского</w:t>
            </w:r>
            <w:r w:rsidR="00FC1A22">
              <w:t xml:space="preserve"> сельского поселения по проблемам нравственного оздоровления общества</w:t>
            </w:r>
          </w:p>
        </w:tc>
        <w:tc>
          <w:tcPr>
            <w:tcW w:w="2942" w:type="dxa"/>
            <w:shd w:val="clear" w:color="auto" w:fill="auto"/>
          </w:tcPr>
          <w:p w:rsidR="00AB3EE3" w:rsidRDefault="00AB3EE3" w:rsidP="00396812">
            <w:pPr>
              <w:jc w:val="center"/>
            </w:pPr>
          </w:p>
          <w:p w:rsidR="00FC1A22" w:rsidRDefault="00FC1A22" w:rsidP="00396812">
            <w:pPr>
              <w:jc w:val="center"/>
            </w:pPr>
          </w:p>
          <w:p w:rsidR="00FC1A22" w:rsidRDefault="00FC1A22" w:rsidP="00396812">
            <w:pPr>
              <w:jc w:val="center"/>
            </w:pPr>
            <w:r>
              <w:t>октябрь 2015</w:t>
            </w:r>
          </w:p>
        </w:tc>
      </w:tr>
      <w:tr w:rsidR="00AB3EE3" w:rsidTr="00396812">
        <w:tc>
          <w:tcPr>
            <w:tcW w:w="817" w:type="dxa"/>
            <w:shd w:val="clear" w:color="auto" w:fill="auto"/>
          </w:tcPr>
          <w:p w:rsidR="00AB3EE3" w:rsidRDefault="00FC1A22" w:rsidP="00396812">
            <w:pPr>
              <w:jc w:val="right"/>
            </w:pPr>
            <w:r>
              <w:t>2</w:t>
            </w:r>
          </w:p>
        </w:tc>
        <w:tc>
          <w:tcPr>
            <w:tcW w:w="5812" w:type="dxa"/>
            <w:shd w:val="clear" w:color="auto" w:fill="auto"/>
          </w:tcPr>
          <w:p w:rsidR="00AB3EE3" w:rsidRDefault="00FC1A22" w:rsidP="002F5103">
            <w:pPr>
              <w:jc w:val="both"/>
            </w:pPr>
            <w:r>
              <w:t xml:space="preserve">Проведение конкурса программ экстремизма в подростковой среде и их внедрение через деятельность детских и молодежных организаций </w:t>
            </w:r>
            <w:r w:rsidR="002F5103">
              <w:t>Гмелинского</w:t>
            </w:r>
            <w:r>
              <w:t xml:space="preserve"> сельского поселения</w:t>
            </w:r>
          </w:p>
        </w:tc>
        <w:tc>
          <w:tcPr>
            <w:tcW w:w="2942" w:type="dxa"/>
            <w:shd w:val="clear" w:color="auto" w:fill="auto"/>
          </w:tcPr>
          <w:p w:rsidR="00AB3EE3" w:rsidRDefault="00AB3EE3" w:rsidP="00396812">
            <w:pPr>
              <w:jc w:val="center"/>
            </w:pPr>
          </w:p>
          <w:p w:rsidR="00FC1A22" w:rsidRDefault="00FC1A22" w:rsidP="00396812">
            <w:pPr>
              <w:jc w:val="center"/>
            </w:pPr>
            <w:r>
              <w:t>декабрь 2015</w:t>
            </w:r>
          </w:p>
          <w:p w:rsidR="00FC1A22" w:rsidRDefault="00FC1A22" w:rsidP="00396812">
            <w:pPr>
              <w:jc w:val="center"/>
            </w:pPr>
          </w:p>
        </w:tc>
      </w:tr>
      <w:tr w:rsidR="00AB3EE3" w:rsidTr="00396812">
        <w:tc>
          <w:tcPr>
            <w:tcW w:w="817" w:type="dxa"/>
            <w:shd w:val="clear" w:color="auto" w:fill="auto"/>
          </w:tcPr>
          <w:p w:rsidR="00AB3EE3" w:rsidRDefault="00FC1A22" w:rsidP="00396812">
            <w:pPr>
              <w:jc w:val="right"/>
            </w:pPr>
            <w:r>
              <w:t>3</w:t>
            </w:r>
          </w:p>
        </w:tc>
        <w:tc>
          <w:tcPr>
            <w:tcW w:w="5812" w:type="dxa"/>
            <w:shd w:val="clear" w:color="auto" w:fill="auto"/>
          </w:tcPr>
          <w:p w:rsidR="00AB3EE3" w:rsidRDefault="00FC1A22" w:rsidP="002F5103">
            <w:pPr>
              <w:jc w:val="both"/>
            </w:pPr>
            <w:r>
              <w:t>Комплек</w:t>
            </w:r>
            <w:r w:rsidR="00396812">
              <w:t>с</w:t>
            </w:r>
            <w:r>
              <w:t xml:space="preserve">ное обследование объектов жизнеобеспечения потенциально опасных объектов, расположенных на территории </w:t>
            </w:r>
            <w:r w:rsidR="002F5103">
              <w:t>Гмелинского</w:t>
            </w:r>
            <w:r>
              <w:t xml:space="preserve"> сельского поселения на предмет проверки </w:t>
            </w:r>
            <w:proofErr w:type="spellStart"/>
            <w:r>
              <w:t>режимно-охранных</w:t>
            </w:r>
            <w:proofErr w:type="spellEnd"/>
            <w:r>
              <w:t xml:space="preserve"> мер, хранения отравляющих и других опасных веществ</w:t>
            </w:r>
            <w:r w:rsidR="00396812">
              <w:t>, оценки состояния и степени оснащенности средствами защиты</w:t>
            </w:r>
          </w:p>
        </w:tc>
        <w:tc>
          <w:tcPr>
            <w:tcW w:w="2942" w:type="dxa"/>
            <w:shd w:val="clear" w:color="auto" w:fill="auto"/>
          </w:tcPr>
          <w:p w:rsidR="00AB3EE3" w:rsidRDefault="00AB3EE3" w:rsidP="00396812">
            <w:pPr>
              <w:jc w:val="center"/>
            </w:pPr>
          </w:p>
          <w:p w:rsidR="00396812" w:rsidRDefault="00396812" w:rsidP="00396812">
            <w:pPr>
              <w:jc w:val="center"/>
            </w:pPr>
          </w:p>
          <w:p w:rsidR="00396812" w:rsidRDefault="00396812" w:rsidP="00396812">
            <w:pPr>
              <w:jc w:val="center"/>
            </w:pPr>
          </w:p>
          <w:p w:rsidR="00396812" w:rsidRDefault="00396812" w:rsidP="00396812">
            <w:pPr>
              <w:jc w:val="center"/>
            </w:pPr>
            <w:r>
              <w:t>ноябрь 2015</w:t>
            </w:r>
          </w:p>
        </w:tc>
      </w:tr>
      <w:tr w:rsidR="00FC1A22" w:rsidTr="00396812">
        <w:tc>
          <w:tcPr>
            <w:tcW w:w="817" w:type="dxa"/>
            <w:shd w:val="clear" w:color="auto" w:fill="auto"/>
          </w:tcPr>
          <w:p w:rsidR="00FC1A22" w:rsidRDefault="00396812" w:rsidP="00396812">
            <w:pPr>
              <w:jc w:val="right"/>
            </w:pPr>
            <w:r>
              <w:t>4</w:t>
            </w:r>
          </w:p>
        </w:tc>
        <w:tc>
          <w:tcPr>
            <w:tcW w:w="5812" w:type="dxa"/>
            <w:shd w:val="clear" w:color="auto" w:fill="auto"/>
          </w:tcPr>
          <w:p w:rsidR="00FC1A22" w:rsidRDefault="00396812" w:rsidP="00396812">
            <w:r>
              <w:t>Обеспечение антитеррористической защищенности проведения массовых, культурных и спортивных мероприятий</w:t>
            </w:r>
          </w:p>
        </w:tc>
        <w:tc>
          <w:tcPr>
            <w:tcW w:w="2942" w:type="dxa"/>
            <w:shd w:val="clear" w:color="auto" w:fill="auto"/>
          </w:tcPr>
          <w:p w:rsidR="00FC1A22" w:rsidRDefault="00FC1A22" w:rsidP="00396812">
            <w:pPr>
              <w:jc w:val="center"/>
            </w:pPr>
          </w:p>
          <w:p w:rsidR="00396812" w:rsidRDefault="00396812" w:rsidP="00396812">
            <w:pPr>
              <w:jc w:val="center"/>
            </w:pPr>
            <w:r w:rsidRPr="00396812">
              <w:t>декабрь 2015</w:t>
            </w:r>
          </w:p>
        </w:tc>
      </w:tr>
    </w:tbl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85C11">
      <w:pgSz w:w="11906" w:h="16838"/>
      <w:pgMar w:top="567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13490"/>
    <w:rsid w:val="00023AC5"/>
    <w:rsid w:val="00023BFC"/>
    <w:rsid w:val="00042456"/>
    <w:rsid w:val="00081310"/>
    <w:rsid w:val="00096983"/>
    <w:rsid w:val="000A4626"/>
    <w:rsid w:val="000C6032"/>
    <w:rsid w:val="000F4741"/>
    <w:rsid w:val="000F6A23"/>
    <w:rsid w:val="000F7828"/>
    <w:rsid w:val="000F7CEA"/>
    <w:rsid w:val="001404C5"/>
    <w:rsid w:val="00141775"/>
    <w:rsid w:val="00145029"/>
    <w:rsid w:val="0015376F"/>
    <w:rsid w:val="00154BBA"/>
    <w:rsid w:val="00167A71"/>
    <w:rsid w:val="001938AC"/>
    <w:rsid w:val="00194CDF"/>
    <w:rsid w:val="001B0D66"/>
    <w:rsid w:val="001D182A"/>
    <w:rsid w:val="001E11DB"/>
    <w:rsid w:val="001E6F53"/>
    <w:rsid w:val="00207D10"/>
    <w:rsid w:val="00221FBA"/>
    <w:rsid w:val="0025267E"/>
    <w:rsid w:val="00263A9A"/>
    <w:rsid w:val="002701B2"/>
    <w:rsid w:val="00275353"/>
    <w:rsid w:val="0028695C"/>
    <w:rsid w:val="002A20A0"/>
    <w:rsid w:val="002A31E3"/>
    <w:rsid w:val="002B3115"/>
    <w:rsid w:val="002B41CD"/>
    <w:rsid w:val="002B4706"/>
    <w:rsid w:val="002D4C3F"/>
    <w:rsid w:val="002E6B00"/>
    <w:rsid w:val="002F5103"/>
    <w:rsid w:val="00305B81"/>
    <w:rsid w:val="003110FE"/>
    <w:rsid w:val="0031783C"/>
    <w:rsid w:val="003365B8"/>
    <w:rsid w:val="00343B67"/>
    <w:rsid w:val="00354831"/>
    <w:rsid w:val="00385730"/>
    <w:rsid w:val="003933D5"/>
    <w:rsid w:val="00396812"/>
    <w:rsid w:val="00396951"/>
    <w:rsid w:val="003A7C0F"/>
    <w:rsid w:val="003B74EC"/>
    <w:rsid w:val="003C165B"/>
    <w:rsid w:val="003E71EA"/>
    <w:rsid w:val="004046CF"/>
    <w:rsid w:val="00417BF1"/>
    <w:rsid w:val="00423BF9"/>
    <w:rsid w:val="0043002E"/>
    <w:rsid w:val="0044638B"/>
    <w:rsid w:val="0046389E"/>
    <w:rsid w:val="0047058D"/>
    <w:rsid w:val="00475099"/>
    <w:rsid w:val="00496C43"/>
    <w:rsid w:val="004A2EC9"/>
    <w:rsid w:val="004C3D51"/>
    <w:rsid w:val="00501B89"/>
    <w:rsid w:val="005070B2"/>
    <w:rsid w:val="00515C5E"/>
    <w:rsid w:val="00516D9E"/>
    <w:rsid w:val="00560643"/>
    <w:rsid w:val="00571B44"/>
    <w:rsid w:val="005813D1"/>
    <w:rsid w:val="00581EEB"/>
    <w:rsid w:val="005975D9"/>
    <w:rsid w:val="005D2CAE"/>
    <w:rsid w:val="005D5578"/>
    <w:rsid w:val="005E6F8B"/>
    <w:rsid w:val="00612D34"/>
    <w:rsid w:val="00623D3D"/>
    <w:rsid w:val="00630620"/>
    <w:rsid w:val="0063294D"/>
    <w:rsid w:val="00632EBC"/>
    <w:rsid w:val="00635043"/>
    <w:rsid w:val="00642B28"/>
    <w:rsid w:val="00666C15"/>
    <w:rsid w:val="00674AC1"/>
    <w:rsid w:val="006B79D9"/>
    <w:rsid w:val="006D047E"/>
    <w:rsid w:val="006E60AC"/>
    <w:rsid w:val="006F2A04"/>
    <w:rsid w:val="00706B2E"/>
    <w:rsid w:val="00722A75"/>
    <w:rsid w:val="00730551"/>
    <w:rsid w:val="007624C3"/>
    <w:rsid w:val="007649AC"/>
    <w:rsid w:val="00775B7B"/>
    <w:rsid w:val="00775D80"/>
    <w:rsid w:val="007801B9"/>
    <w:rsid w:val="00785C11"/>
    <w:rsid w:val="007B5C97"/>
    <w:rsid w:val="007E6814"/>
    <w:rsid w:val="00805786"/>
    <w:rsid w:val="008065FD"/>
    <w:rsid w:val="008066A9"/>
    <w:rsid w:val="008137FC"/>
    <w:rsid w:val="008462AD"/>
    <w:rsid w:val="00851A3B"/>
    <w:rsid w:val="00877997"/>
    <w:rsid w:val="00897694"/>
    <w:rsid w:val="008A1490"/>
    <w:rsid w:val="008B1BF2"/>
    <w:rsid w:val="008D7638"/>
    <w:rsid w:val="008E6A66"/>
    <w:rsid w:val="008F5B6A"/>
    <w:rsid w:val="00904955"/>
    <w:rsid w:val="009328A4"/>
    <w:rsid w:val="009349C4"/>
    <w:rsid w:val="0096106B"/>
    <w:rsid w:val="00967CED"/>
    <w:rsid w:val="00975DC3"/>
    <w:rsid w:val="00981B34"/>
    <w:rsid w:val="00982096"/>
    <w:rsid w:val="00997526"/>
    <w:rsid w:val="009B29F1"/>
    <w:rsid w:val="009B7800"/>
    <w:rsid w:val="009C64C8"/>
    <w:rsid w:val="009D390B"/>
    <w:rsid w:val="009D7504"/>
    <w:rsid w:val="009F755E"/>
    <w:rsid w:val="00A00A62"/>
    <w:rsid w:val="00A03907"/>
    <w:rsid w:val="00A32714"/>
    <w:rsid w:val="00A3525E"/>
    <w:rsid w:val="00A44246"/>
    <w:rsid w:val="00A55267"/>
    <w:rsid w:val="00A86EF1"/>
    <w:rsid w:val="00A95218"/>
    <w:rsid w:val="00AA5C41"/>
    <w:rsid w:val="00AB3EE3"/>
    <w:rsid w:val="00AF2BBF"/>
    <w:rsid w:val="00B06698"/>
    <w:rsid w:val="00B12839"/>
    <w:rsid w:val="00B1785D"/>
    <w:rsid w:val="00B225AB"/>
    <w:rsid w:val="00B4130C"/>
    <w:rsid w:val="00B50E44"/>
    <w:rsid w:val="00B7488D"/>
    <w:rsid w:val="00B8691C"/>
    <w:rsid w:val="00B95B18"/>
    <w:rsid w:val="00B96E68"/>
    <w:rsid w:val="00BA6AB1"/>
    <w:rsid w:val="00BB2632"/>
    <w:rsid w:val="00BE6F8F"/>
    <w:rsid w:val="00BF3131"/>
    <w:rsid w:val="00C02C7E"/>
    <w:rsid w:val="00C118EA"/>
    <w:rsid w:val="00C30051"/>
    <w:rsid w:val="00C52796"/>
    <w:rsid w:val="00C62F97"/>
    <w:rsid w:val="00C75AC1"/>
    <w:rsid w:val="00C82681"/>
    <w:rsid w:val="00CA0BDD"/>
    <w:rsid w:val="00CC3EBF"/>
    <w:rsid w:val="00CD62D1"/>
    <w:rsid w:val="00CE7131"/>
    <w:rsid w:val="00CF0BDD"/>
    <w:rsid w:val="00D00FFB"/>
    <w:rsid w:val="00D03526"/>
    <w:rsid w:val="00D05686"/>
    <w:rsid w:val="00D17B28"/>
    <w:rsid w:val="00D24DE7"/>
    <w:rsid w:val="00D560E5"/>
    <w:rsid w:val="00D62765"/>
    <w:rsid w:val="00D7088B"/>
    <w:rsid w:val="00D94757"/>
    <w:rsid w:val="00DB1DD7"/>
    <w:rsid w:val="00DB2486"/>
    <w:rsid w:val="00DC4A64"/>
    <w:rsid w:val="00DE5C7F"/>
    <w:rsid w:val="00E36010"/>
    <w:rsid w:val="00E4423A"/>
    <w:rsid w:val="00E477C6"/>
    <w:rsid w:val="00E53825"/>
    <w:rsid w:val="00E607E1"/>
    <w:rsid w:val="00E67545"/>
    <w:rsid w:val="00E806CF"/>
    <w:rsid w:val="00E816C2"/>
    <w:rsid w:val="00E95AFC"/>
    <w:rsid w:val="00E95FBA"/>
    <w:rsid w:val="00EC135A"/>
    <w:rsid w:val="00EC65EF"/>
    <w:rsid w:val="00ED550B"/>
    <w:rsid w:val="00F11FF9"/>
    <w:rsid w:val="00F2039B"/>
    <w:rsid w:val="00F219C8"/>
    <w:rsid w:val="00F441DF"/>
    <w:rsid w:val="00F50D3B"/>
    <w:rsid w:val="00F64A26"/>
    <w:rsid w:val="00F83BFD"/>
    <w:rsid w:val="00F94B4D"/>
    <w:rsid w:val="00F96124"/>
    <w:rsid w:val="00FB4BAF"/>
    <w:rsid w:val="00FC02DC"/>
    <w:rsid w:val="00FC04D0"/>
    <w:rsid w:val="00FC0EF2"/>
    <w:rsid w:val="00FC1A22"/>
    <w:rsid w:val="00FC1A88"/>
    <w:rsid w:val="00FC6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  <w:style w:type="table" w:styleId="aa">
    <w:name w:val="Table Grid"/>
    <w:basedOn w:val="a1"/>
    <w:rsid w:val="00AB3E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48A93-7870-4B83-BCA0-0BFDEAC23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2015-06-09T11:00:00Z</cp:lastPrinted>
  <dcterms:created xsi:type="dcterms:W3CDTF">2015-06-09T10:51:00Z</dcterms:created>
  <dcterms:modified xsi:type="dcterms:W3CDTF">2015-06-09T11:02:00Z</dcterms:modified>
</cp:coreProperties>
</file>