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Pr="008F60E7" w:rsidRDefault="008F5B6A" w:rsidP="008F5B6A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8F60E7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8F60E7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B1785D" w:rsidP="008F60E7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8F60E7">
              <w:rPr>
                <w:rFonts w:cs="Tahoma"/>
                <w:sz w:val="20"/>
                <w:szCs w:val="20"/>
                <w:lang/>
              </w:rPr>
              <w:t>09</w:t>
            </w:r>
            <w:r>
              <w:rPr>
                <w:rFonts w:cs="Tahoma"/>
                <w:sz w:val="20"/>
                <w:szCs w:val="20"/>
                <w:lang/>
              </w:rPr>
              <w:t>»</w:t>
            </w:r>
            <w:r w:rsidR="008F60E7">
              <w:rPr>
                <w:rFonts w:cs="Tahoma"/>
                <w:sz w:val="20"/>
                <w:szCs w:val="20"/>
                <w:lang/>
              </w:rPr>
              <w:t xml:space="preserve"> июня </w:t>
            </w:r>
            <w:r>
              <w:rPr>
                <w:rFonts w:cs="Tahoma"/>
                <w:sz w:val="20"/>
                <w:szCs w:val="20"/>
                <w:lang/>
              </w:rPr>
              <w:t>201</w:t>
            </w:r>
            <w:r w:rsidR="00F83BFD">
              <w:rPr>
                <w:rFonts w:cs="Tahoma"/>
                <w:sz w:val="20"/>
                <w:szCs w:val="20"/>
                <w:lang/>
              </w:rPr>
              <w:t>5</w:t>
            </w:r>
            <w:r>
              <w:rPr>
                <w:rFonts w:cs="Tahoma"/>
                <w:sz w:val="20"/>
                <w:szCs w:val="20"/>
                <w:lang/>
              </w:rPr>
              <w:t xml:space="preserve"> г.</w:t>
            </w:r>
          </w:p>
        </w:tc>
        <w:tc>
          <w:tcPr>
            <w:tcW w:w="4818" w:type="dxa"/>
          </w:tcPr>
          <w:p w:rsidR="00B1785D" w:rsidRDefault="00B1785D" w:rsidP="008F60E7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 w:rsidR="008F60E7">
              <w:rPr>
                <w:rFonts w:cs="Tahoma"/>
                <w:sz w:val="20"/>
                <w:szCs w:val="20"/>
                <w:lang/>
              </w:rPr>
              <w:t>79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 w:rsidR="00F11FF9"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r w:rsidR="008F60E7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в </w:t>
      </w:r>
      <w:r w:rsidR="00B06698"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8F60E7">
        <w:rPr>
          <w:rFonts w:eastAsia="Arial Unicode MS" w:cs="Tahoma"/>
          <w:color w:val="000000"/>
          <w:lang/>
        </w:rPr>
        <w:t>Гмелинского</w:t>
      </w:r>
      <w:r w:rsidR="00B06698"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 w:rsidR="00DE5C7F">
        <w:rPr>
          <w:rFonts w:eastAsia="Arial Unicode MS" w:cs="Tahoma"/>
          <w:color w:val="000000"/>
          <w:lang/>
        </w:rPr>
        <w:t xml:space="preserve">от </w:t>
      </w:r>
      <w:r w:rsidR="008F60E7">
        <w:rPr>
          <w:rFonts w:eastAsia="Arial Unicode MS" w:cs="Tahoma"/>
          <w:color w:val="000000"/>
          <w:lang/>
        </w:rPr>
        <w:t>15</w:t>
      </w:r>
      <w:r w:rsidR="00F50D3B">
        <w:rPr>
          <w:rFonts w:eastAsia="Arial Unicode MS" w:cs="Tahoma"/>
          <w:color w:val="000000"/>
          <w:lang/>
        </w:rPr>
        <w:t>.06</w:t>
      </w:r>
      <w:r w:rsidR="003933D5">
        <w:rPr>
          <w:rFonts w:eastAsia="Arial Unicode MS" w:cs="Tahoma"/>
          <w:color w:val="000000"/>
          <w:lang/>
        </w:rPr>
        <w:t>.2013</w:t>
      </w:r>
      <w:r w:rsidR="007B5C97">
        <w:rPr>
          <w:rFonts w:eastAsia="Arial Unicode MS" w:cs="Tahoma"/>
          <w:color w:val="000000"/>
          <w:lang/>
        </w:rPr>
        <w:t xml:space="preserve"> №</w:t>
      </w:r>
      <w:r w:rsidR="008F60E7">
        <w:rPr>
          <w:rFonts w:eastAsia="Arial Unicode MS" w:cs="Tahoma"/>
          <w:color w:val="000000"/>
          <w:lang/>
        </w:rPr>
        <w:t>89</w:t>
      </w:r>
      <w:r w:rsidR="00B06698">
        <w:rPr>
          <w:rFonts w:eastAsia="Arial Unicode MS" w:cs="Tahoma"/>
          <w:color w:val="000000"/>
          <w:lang/>
        </w:rPr>
        <w:t>«</w:t>
      </w:r>
      <w:r w:rsidR="00DE5C7F" w:rsidRPr="00DE5C7F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  <w:lang/>
        </w:rPr>
        <w:t>предоставления</w:t>
      </w:r>
      <w:r w:rsidR="00DE5C7F" w:rsidRPr="00DE5C7F">
        <w:rPr>
          <w:rFonts w:eastAsia="Arial Unicode MS" w:cs="Tahoma"/>
          <w:color w:val="000000"/>
          <w:lang/>
        </w:rPr>
        <w:t xml:space="preserve"> муниципальной услуги «</w:t>
      </w:r>
      <w:r w:rsidR="00642B28">
        <w:t xml:space="preserve">Выдача выписки из </w:t>
      </w:r>
      <w:proofErr w:type="spellStart"/>
      <w:r w:rsidR="00642B28">
        <w:t>похозяйственной</w:t>
      </w:r>
      <w:proofErr w:type="spellEnd"/>
      <w:r w:rsidR="00642B28">
        <w:t xml:space="preserve"> книги</w:t>
      </w:r>
      <w:r w:rsidR="00DE5C7F" w:rsidRPr="00DE5C7F">
        <w:rPr>
          <w:rFonts w:eastAsia="Arial Unicode MS" w:cs="Tahoma"/>
          <w:color w:val="000000"/>
          <w:lang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p w:rsidR="007B5C97" w:rsidRDefault="00B1785D" w:rsidP="00B1785D">
      <w:pPr>
        <w:autoSpaceDE w:val="0"/>
        <w:ind w:firstLine="540"/>
        <w:jc w:val="both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Администрация </w:t>
      </w:r>
      <w:r w:rsidR="008F60E7">
        <w:rPr>
          <w:rFonts w:eastAsia="Arial Unicode MS" w:cs="Tahoma"/>
          <w:lang/>
        </w:rPr>
        <w:t>Гмелинского</w:t>
      </w:r>
      <w:r>
        <w:rPr>
          <w:rFonts w:eastAsia="Arial Unicode MS" w:cs="Tahoma"/>
          <w:lang/>
        </w:rPr>
        <w:t xml:space="preserve"> сельского поселения</w:t>
      </w:r>
    </w:p>
    <w:p w:rsidR="007B5C97" w:rsidRDefault="007B5C97" w:rsidP="00B1785D">
      <w:pPr>
        <w:autoSpaceDE w:val="0"/>
        <w:ind w:firstLine="540"/>
        <w:jc w:val="both"/>
        <w:rPr>
          <w:rFonts w:eastAsia="Arial Unicode MS" w:cs="Tahoma"/>
          <w:lang/>
        </w:rPr>
      </w:pP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 w:rsidR="00B1785D">
        <w:rPr>
          <w:rFonts w:eastAsia="Arial Unicode MS" w:cs="Tahoma"/>
          <w:spacing w:val="80"/>
          <w:lang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B1785D" w:rsidRPr="00674AC1" w:rsidRDefault="00B1785D" w:rsidP="00642B28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r w:rsidR="008F60E7">
        <w:rPr>
          <w:rFonts w:eastAsia="Arial Unicode MS" w:cs="Tahoma"/>
          <w:lang/>
        </w:rPr>
        <w:t>Гмелинского</w:t>
      </w:r>
      <w:r w:rsidRPr="00674AC1">
        <w:rPr>
          <w:rFonts w:eastAsia="Arial Unicode MS" w:cs="Tahoma"/>
          <w:lang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в постановление администрации </w:t>
      </w:r>
      <w:r w:rsidR="008F60E7">
        <w:rPr>
          <w:rFonts w:eastAsia="Arial Unicode MS" w:cs="Tahoma"/>
          <w:color w:val="000000"/>
          <w:lang/>
        </w:rPr>
        <w:t>Гмелинского</w:t>
      </w:r>
      <w:r w:rsidR="00623D3D">
        <w:rPr>
          <w:rFonts w:eastAsia="Arial Unicode MS" w:cs="Tahoma"/>
          <w:color w:val="000000"/>
          <w:lang/>
        </w:rPr>
        <w:t xml:space="preserve"> сельского поселения от </w:t>
      </w:r>
      <w:r w:rsidR="008F60E7">
        <w:rPr>
          <w:rFonts w:eastAsia="Arial Unicode MS" w:cs="Tahoma"/>
          <w:color w:val="000000"/>
          <w:lang/>
        </w:rPr>
        <w:t>15</w:t>
      </w:r>
      <w:r w:rsidR="00F50D3B" w:rsidRPr="00F50D3B">
        <w:rPr>
          <w:rFonts w:eastAsia="Arial Unicode MS" w:cs="Tahoma"/>
          <w:color w:val="000000"/>
          <w:lang/>
        </w:rPr>
        <w:t>.06.2013 №</w:t>
      </w:r>
      <w:r w:rsidR="008F60E7">
        <w:rPr>
          <w:rFonts w:eastAsia="Arial Unicode MS" w:cs="Tahoma"/>
          <w:color w:val="000000"/>
          <w:lang/>
        </w:rPr>
        <w:t>8</w:t>
      </w:r>
      <w:r w:rsidR="00F50D3B" w:rsidRPr="00F50D3B">
        <w:rPr>
          <w:rFonts w:eastAsia="Arial Unicode MS" w:cs="Tahoma"/>
          <w:color w:val="000000"/>
          <w:lang/>
        </w:rPr>
        <w:t>9</w:t>
      </w:r>
      <w:r w:rsidR="00674AC1" w:rsidRPr="00674AC1">
        <w:rPr>
          <w:rFonts w:eastAsia="Arial Unicode MS" w:cs="Tahoma"/>
          <w:color w:val="000000"/>
          <w:lang/>
        </w:rPr>
        <w:t xml:space="preserve"> «</w:t>
      </w:r>
      <w:r w:rsidR="00623D3D" w:rsidRPr="00DE5C7F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  <w:lang/>
        </w:rPr>
        <w:t>предоставления</w:t>
      </w:r>
      <w:r w:rsidR="00623D3D" w:rsidRPr="00DE5C7F">
        <w:rPr>
          <w:rFonts w:eastAsia="Arial Unicode MS" w:cs="Tahoma"/>
          <w:color w:val="000000"/>
          <w:lang/>
        </w:rPr>
        <w:t xml:space="preserve"> муниципальной услуги «</w:t>
      </w:r>
      <w:r w:rsidR="0096106B" w:rsidRPr="0096106B">
        <w:t>Об утверждении административного регламента предоставления муниципальной услуги «</w:t>
      </w:r>
      <w:r w:rsidR="00642B28" w:rsidRPr="00642B28">
        <w:t xml:space="preserve">Выдача выписки из </w:t>
      </w:r>
      <w:proofErr w:type="spellStart"/>
      <w:r w:rsidR="00642B28" w:rsidRPr="00642B28">
        <w:t>похозяйственной</w:t>
      </w:r>
      <w:proofErr w:type="spellEnd"/>
      <w:r w:rsidR="00642B28" w:rsidRPr="00642B28">
        <w:t xml:space="preserve"> книги</w:t>
      </w:r>
      <w:r w:rsidR="00674AC1" w:rsidRPr="00674AC1">
        <w:rPr>
          <w:rFonts w:eastAsia="Arial Unicode MS" w:cs="Tahoma"/>
          <w:color w:val="000000"/>
          <w:lang/>
        </w:rPr>
        <w:t xml:space="preserve">» </w:t>
      </w:r>
      <w:r w:rsidRPr="00674AC1">
        <w:rPr>
          <w:rFonts w:eastAsia="Arial Unicode MS" w:cs="Tahoma"/>
          <w:color w:val="000000"/>
          <w:lang/>
        </w:rPr>
        <w:t>согласно приложению.</w:t>
      </w:r>
    </w:p>
    <w:p w:rsidR="00B1785D" w:rsidRDefault="00B1785D" w:rsidP="00642B28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Проект </w:t>
      </w:r>
      <w:r w:rsidR="00674AC1" w:rsidRPr="00674AC1">
        <w:rPr>
          <w:rFonts w:eastAsia="Arial Unicode MS" w:cs="Tahoma"/>
          <w:lang/>
        </w:rPr>
        <w:t xml:space="preserve">постановления администрации </w:t>
      </w:r>
      <w:r w:rsidR="008F60E7">
        <w:rPr>
          <w:rFonts w:eastAsia="Arial Unicode MS" w:cs="Tahoma"/>
          <w:lang/>
        </w:rPr>
        <w:t>Гмелинского</w:t>
      </w:r>
      <w:r w:rsidR="00674AC1" w:rsidRPr="00674AC1">
        <w:rPr>
          <w:rFonts w:eastAsia="Arial Unicode MS" w:cs="Tahoma"/>
          <w:lang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в постановление администрации </w:t>
      </w:r>
      <w:r w:rsidR="008F60E7">
        <w:rPr>
          <w:rFonts w:eastAsia="Arial Unicode MS" w:cs="Tahoma"/>
          <w:color w:val="000000"/>
          <w:lang/>
        </w:rPr>
        <w:t xml:space="preserve">Гмелинского </w:t>
      </w:r>
      <w:r w:rsidR="00674AC1" w:rsidRPr="00674AC1">
        <w:rPr>
          <w:rFonts w:eastAsia="Arial Unicode MS" w:cs="Tahoma"/>
          <w:color w:val="000000"/>
          <w:lang/>
        </w:rPr>
        <w:t xml:space="preserve">сельского поселения от </w:t>
      </w:r>
      <w:r w:rsidR="008F60E7">
        <w:rPr>
          <w:rFonts w:eastAsia="Arial Unicode MS" w:cs="Tahoma"/>
          <w:color w:val="000000"/>
          <w:lang/>
        </w:rPr>
        <w:t>15</w:t>
      </w:r>
      <w:r w:rsidR="00F50D3B" w:rsidRPr="00F50D3B">
        <w:rPr>
          <w:rFonts w:eastAsia="Arial Unicode MS" w:cs="Tahoma"/>
          <w:color w:val="000000"/>
          <w:lang/>
        </w:rPr>
        <w:t>.06.2013 №</w:t>
      </w:r>
      <w:r w:rsidR="008F60E7">
        <w:rPr>
          <w:rFonts w:eastAsia="Arial Unicode MS" w:cs="Tahoma"/>
          <w:color w:val="000000"/>
          <w:lang/>
        </w:rPr>
        <w:t>8</w:t>
      </w:r>
      <w:r w:rsidR="00F50D3B" w:rsidRPr="00F50D3B">
        <w:rPr>
          <w:rFonts w:eastAsia="Arial Unicode MS" w:cs="Tahoma"/>
          <w:color w:val="000000"/>
          <w:lang/>
        </w:rPr>
        <w:t>9</w:t>
      </w:r>
      <w:r w:rsidR="003933D5" w:rsidRPr="003933D5">
        <w:rPr>
          <w:rFonts w:eastAsia="Arial Unicode MS" w:cs="Tahoma"/>
          <w:color w:val="000000"/>
          <w:lang/>
        </w:rPr>
        <w:t xml:space="preserve"> </w:t>
      </w:r>
      <w:r w:rsidR="00674AC1" w:rsidRPr="00674AC1">
        <w:rPr>
          <w:rFonts w:eastAsia="Arial Unicode MS" w:cs="Tahoma"/>
          <w:color w:val="000000"/>
          <w:lang/>
        </w:rPr>
        <w:t xml:space="preserve"> «</w:t>
      </w:r>
      <w:r w:rsidR="00623D3D" w:rsidRPr="00DE5C7F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  <w:lang/>
        </w:rPr>
        <w:t>предоставления</w:t>
      </w:r>
      <w:r w:rsidR="00623D3D" w:rsidRPr="00DE5C7F">
        <w:rPr>
          <w:rFonts w:eastAsia="Arial Unicode MS" w:cs="Tahoma"/>
          <w:color w:val="000000"/>
          <w:lang/>
        </w:rPr>
        <w:t xml:space="preserve"> муниципальной услуги </w:t>
      </w:r>
      <w:r w:rsidR="0096106B" w:rsidRPr="0096106B">
        <w:t>«</w:t>
      </w:r>
      <w:r w:rsidR="00642B28" w:rsidRPr="00642B28">
        <w:t xml:space="preserve">Выдача выписки из </w:t>
      </w:r>
      <w:proofErr w:type="spellStart"/>
      <w:r w:rsidR="00642B28" w:rsidRPr="00642B28">
        <w:t>похозяйственной</w:t>
      </w:r>
      <w:proofErr w:type="spellEnd"/>
      <w:r w:rsidR="00642B28" w:rsidRPr="00642B28">
        <w:t xml:space="preserve"> книги</w:t>
      </w:r>
      <w:r w:rsidR="00623D3D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r w:rsidR="008F60E7">
        <w:rPr>
          <w:rFonts w:eastAsia="Arial Unicode MS" w:cs="Tahoma"/>
          <w:spacing w:val="5"/>
          <w:lang/>
        </w:rPr>
        <w:t>Гмелинского</w:t>
      </w:r>
      <w:r>
        <w:rPr>
          <w:rFonts w:eastAsia="Arial Unicode MS" w:cs="Tahoma"/>
          <w:spacing w:val="5"/>
          <w:lang/>
        </w:rPr>
        <w:t xml:space="preserve"> сельского поселения Старополтавского муниципального района.</w:t>
      </w:r>
    </w:p>
    <w:p w:rsidR="00B1785D" w:rsidRDefault="00B1785D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r w:rsidR="008F60E7">
        <w:rPr>
          <w:rFonts w:eastAsia="Arial Unicode MS" w:cs="Tahoma"/>
          <w:spacing w:val="5"/>
          <w:lang/>
        </w:rPr>
        <w:t>Гмелинского</w:t>
      </w:r>
      <w:r>
        <w:rPr>
          <w:rFonts w:eastAsia="Arial Unicode MS" w:cs="Tahoma"/>
          <w:spacing w:val="5"/>
          <w:lang/>
        </w:rPr>
        <w:t xml:space="preserve"> сельского поселения </w:t>
      </w:r>
      <w:r w:rsidR="008F60E7">
        <w:rPr>
          <w:rFonts w:eastAsia="Arial Unicode MS" w:cs="Tahoma"/>
          <w:spacing w:val="5"/>
          <w:lang/>
        </w:rPr>
        <w:t>Задерейко О.Е.</w:t>
      </w:r>
    </w:p>
    <w:p w:rsidR="008F5B6A" w:rsidRDefault="008F5B6A" w:rsidP="008F5B6A">
      <w:pPr>
        <w:jc w:val="right"/>
        <w:rPr>
          <w:b/>
        </w:rPr>
      </w:pPr>
    </w:p>
    <w:p w:rsidR="005070B2" w:rsidRDefault="005070B2" w:rsidP="008F5B6A">
      <w:pPr>
        <w:jc w:val="right"/>
        <w:rPr>
          <w:b/>
        </w:rPr>
      </w:pP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8F60E7">
        <w:rPr>
          <w:b/>
        </w:rPr>
        <w:t>Гмелинского</w:t>
      </w:r>
    </w:p>
    <w:p w:rsidR="008F5B6A" w:rsidRDefault="003365B8" w:rsidP="008F5B6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>
        <w:rPr>
          <w:b/>
        </w:rPr>
        <w:t xml:space="preserve">                      </w:t>
      </w:r>
      <w:r w:rsidR="00F50D3B">
        <w:rPr>
          <w:b/>
        </w:rPr>
        <w:t xml:space="preserve">        </w:t>
      </w:r>
      <w:proofErr w:type="spellStart"/>
      <w:r w:rsidR="008F60E7">
        <w:rPr>
          <w:b/>
        </w:rPr>
        <w:t>М.П.Бутенин</w:t>
      </w:r>
      <w:proofErr w:type="spellEnd"/>
    </w:p>
    <w:p w:rsidR="008F60E7" w:rsidRDefault="008F60E7" w:rsidP="008F5B6A">
      <w:pPr>
        <w:rPr>
          <w:b/>
        </w:rPr>
      </w:pPr>
    </w:p>
    <w:p w:rsidR="008F60E7" w:rsidRDefault="008F60E7" w:rsidP="008F5B6A">
      <w:pPr>
        <w:rPr>
          <w:b/>
        </w:rPr>
      </w:pPr>
    </w:p>
    <w:p w:rsidR="008F60E7" w:rsidRDefault="008F60E7" w:rsidP="008F5B6A">
      <w:pPr>
        <w:rPr>
          <w:b/>
        </w:rPr>
      </w:pPr>
    </w:p>
    <w:p w:rsidR="003E71EA" w:rsidRDefault="003E71EA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8F60E7" w:rsidRPr="008F60E7" w:rsidRDefault="008F60E7" w:rsidP="008F60E7">
      <w:pPr>
        <w:rPr>
          <w:lang/>
        </w:rPr>
      </w:pPr>
    </w:p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lastRenderedPageBreak/>
        <w:t>Утвержден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B1785D" w:rsidRDefault="008F60E7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Гмелинского</w:t>
      </w:r>
      <w:r w:rsidR="00B1785D">
        <w:rPr>
          <w:rFonts w:eastAsia="Arial Unicode MS" w:cs="Tahoma"/>
          <w:lang/>
        </w:rPr>
        <w:t xml:space="preserve"> сельского поселения</w:t>
      </w:r>
    </w:p>
    <w:p w:rsidR="00B1785D" w:rsidRDefault="008F60E7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о</w:t>
      </w:r>
      <w:r w:rsidR="00B1785D">
        <w:rPr>
          <w:rFonts w:eastAsia="Arial Unicode MS" w:cs="Tahoma"/>
          <w:lang/>
        </w:rPr>
        <w:t>т</w:t>
      </w:r>
      <w:r>
        <w:rPr>
          <w:rFonts w:eastAsia="Arial Unicode MS" w:cs="Tahoma"/>
          <w:lang/>
        </w:rPr>
        <w:t xml:space="preserve"> 09 июня</w:t>
      </w:r>
      <w:r w:rsidR="00674AC1">
        <w:rPr>
          <w:rFonts w:eastAsia="Arial Unicode MS" w:cs="Tahoma"/>
          <w:lang/>
        </w:rPr>
        <w:t xml:space="preserve"> 201</w:t>
      </w:r>
      <w:r w:rsidR="00BE6F8F">
        <w:rPr>
          <w:rFonts w:eastAsia="Arial Unicode MS" w:cs="Tahoma"/>
          <w:lang/>
        </w:rPr>
        <w:t>5</w:t>
      </w:r>
      <w:r w:rsidR="00B1785D">
        <w:rPr>
          <w:rFonts w:eastAsia="Arial Unicode MS" w:cs="Tahoma"/>
          <w:lang/>
        </w:rPr>
        <w:t>г. №</w:t>
      </w:r>
      <w:r>
        <w:rPr>
          <w:rFonts w:eastAsia="Arial Unicode MS" w:cs="Tahoma"/>
          <w:lang/>
        </w:rPr>
        <w:t>79</w:t>
      </w:r>
    </w:p>
    <w:p w:rsidR="00B1785D" w:rsidRDefault="00B1785D" w:rsidP="00B1785D">
      <w:pPr>
        <w:rPr>
          <w:rFonts w:eastAsia="Arial Unicode MS" w:cs="Tahoma"/>
          <w:lang/>
        </w:rPr>
      </w:pPr>
    </w:p>
    <w:p w:rsidR="00001FC7" w:rsidRPr="008F60E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8F60E7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8F60E7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BE6F8F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 w:rsidR="00BE6F8F">
              <w:rPr>
                <w:rFonts w:eastAsia="Arial Unicode MS"/>
                <w:lang/>
              </w:rPr>
              <w:t>5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="00F11FF9" w:rsidRPr="00674AC1">
        <w:rPr>
          <w:rFonts w:eastAsia="Arial Unicode MS" w:cs="Tahoma"/>
          <w:lang/>
        </w:rPr>
        <w:t>«</w:t>
      </w:r>
      <w:r w:rsidR="00F11FF9" w:rsidRPr="00674AC1">
        <w:rPr>
          <w:rFonts w:eastAsia="Arial Unicode MS" w:cs="Tahoma"/>
          <w:color w:val="000000"/>
          <w:lang/>
        </w:rPr>
        <w:t xml:space="preserve">О  внесении изменений в постановление администрации </w:t>
      </w:r>
      <w:r w:rsidR="008F60E7">
        <w:rPr>
          <w:rFonts w:eastAsia="Arial Unicode MS" w:cs="Tahoma"/>
          <w:color w:val="000000"/>
          <w:lang/>
        </w:rPr>
        <w:t>Гмелинского</w:t>
      </w:r>
      <w:r w:rsidR="00F11FF9"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 w:rsidR="00623D3D">
        <w:rPr>
          <w:rFonts w:eastAsia="Arial Unicode MS" w:cs="Tahoma"/>
          <w:color w:val="000000"/>
          <w:lang/>
        </w:rPr>
        <w:t xml:space="preserve">от </w:t>
      </w:r>
      <w:r w:rsidR="008F60E7">
        <w:rPr>
          <w:rFonts w:eastAsia="Arial Unicode MS" w:cs="Tahoma"/>
          <w:color w:val="000000"/>
          <w:lang/>
        </w:rPr>
        <w:t>15</w:t>
      </w:r>
      <w:r w:rsidR="00904955" w:rsidRPr="00904955">
        <w:rPr>
          <w:rFonts w:eastAsia="Arial Unicode MS" w:cs="Tahoma"/>
          <w:color w:val="000000"/>
          <w:lang/>
        </w:rPr>
        <w:t>.06.2013 №</w:t>
      </w:r>
      <w:r w:rsidR="008F60E7">
        <w:rPr>
          <w:rFonts w:eastAsia="Arial Unicode MS" w:cs="Tahoma"/>
          <w:color w:val="000000"/>
          <w:lang/>
        </w:rPr>
        <w:t>8</w:t>
      </w:r>
      <w:r w:rsidR="00904955" w:rsidRPr="00904955">
        <w:rPr>
          <w:rFonts w:eastAsia="Arial Unicode MS" w:cs="Tahoma"/>
          <w:color w:val="000000"/>
          <w:lang/>
        </w:rPr>
        <w:t>9</w:t>
      </w:r>
      <w:r w:rsidR="003933D5" w:rsidRPr="003933D5">
        <w:rPr>
          <w:rFonts w:eastAsia="Arial Unicode MS" w:cs="Tahoma"/>
          <w:color w:val="000000"/>
          <w:lang/>
        </w:rPr>
        <w:t xml:space="preserve"> </w:t>
      </w:r>
      <w:r w:rsidR="00F11FF9" w:rsidRPr="00674AC1">
        <w:rPr>
          <w:rFonts w:eastAsia="Arial Unicode MS" w:cs="Tahoma"/>
          <w:color w:val="000000"/>
          <w:lang/>
        </w:rPr>
        <w:t>«</w:t>
      </w:r>
      <w:r w:rsidR="00623D3D" w:rsidRPr="00DE5C7F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  <w:lang/>
        </w:rPr>
        <w:t>предоставления</w:t>
      </w:r>
      <w:r w:rsidR="00623D3D" w:rsidRPr="00DE5C7F">
        <w:rPr>
          <w:rFonts w:eastAsia="Arial Unicode MS" w:cs="Tahoma"/>
          <w:color w:val="000000"/>
          <w:lang/>
        </w:rPr>
        <w:t xml:space="preserve"> муниципальной услуги «</w:t>
      </w:r>
      <w:r w:rsidR="00013490" w:rsidRPr="00013490">
        <w:t xml:space="preserve">Выдача выписки из </w:t>
      </w:r>
      <w:proofErr w:type="spellStart"/>
      <w:r w:rsidR="00013490" w:rsidRPr="00013490">
        <w:t>похозяйственной</w:t>
      </w:r>
      <w:proofErr w:type="spellEnd"/>
      <w:r w:rsidR="00013490" w:rsidRPr="00013490">
        <w:t xml:space="preserve"> книги</w:t>
      </w:r>
      <w:r w:rsidR="00F11FF9" w:rsidRPr="00674AC1">
        <w:rPr>
          <w:rFonts w:eastAsia="Arial Unicode MS" w:cs="Tahoma"/>
          <w:color w:val="000000"/>
          <w:lang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  <w:lang/>
        </w:rPr>
      </w:pPr>
    </w:p>
    <w:p w:rsidR="00001FC7" w:rsidRPr="00001FC7" w:rsidRDefault="00001FC7" w:rsidP="00F11FF9">
      <w:pPr>
        <w:spacing w:line="240" w:lineRule="exact"/>
        <w:ind w:right="-1" w:firstLine="567"/>
        <w:jc w:val="both"/>
        <w:rPr>
          <w:rFonts w:eastAsia="Arial Unicode MS"/>
          <w:lang/>
        </w:rPr>
      </w:pPr>
      <w:r w:rsidRPr="00001FC7">
        <w:rPr>
          <w:rFonts w:eastAsia="Arial Unicode MS"/>
          <w:lang/>
        </w:rPr>
        <w:t>В целях прив</w:t>
      </w:r>
      <w:r w:rsidR="007B5C97">
        <w:rPr>
          <w:rFonts w:eastAsia="Arial Unicode MS"/>
          <w:lang/>
        </w:rPr>
        <w:t>е</w:t>
      </w:r>
      <w:r w:rsidRPr="00001FC7">
        <w:rPr>
          <w:rFonts w:eastAsia="Arial Unicode MS"/>
          <w:lang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  <w:lang/>
        </w:rPr>
        <w:t>предоставления</w:t>
      </w:r>
      <w:r w:rsidRPr="00001FC7">
        <w:rPr>
          <w:rFonts w:eastAsia="Arial Unicode MS"/>
          <w:color w:val="000000"/>
          <w:lang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  <w:lang/>
        </w:rPr>
        <w:t>«</w:t>
      </w:r>
      <w:r w:rsidR="00013490" w:rsidRPr="00013490">
        <w:t xml:space="preserve">Выдача выписки из </w:t>
      </w:r>
      <w:proofErr w:type="spellStart"/>
      <w:r w:rsidR="00013490" w:rsidRPr="00013490">
        <w:t>похозяйственной</w:t>
      </w:r>
      <w:proofErr w:type="spellEnd"/>
      <w:r w:rsidR="00013490" w:rsidRPr="00013490">
        <w:t xml:space="preserve"> книги</w:t>
      </w:r>
      <w:r w:rsidR="00F11FF9" w:rsidRPr="00674AC1">
        <w:rPr>
          <w:rFonts w:eastAsia="Arial Unicode MS" w:cs="Tahoma"/>
          <w:color w:val="000000"/>
          <w:lang/>
        </w:rPr>
        <w:t>»</w:t>
      </w:r>
      <w:r w:rsidRPr="00001FC7">
        <w:rPr>
          <w:rFonts w:eastAsia="Arial Unicode MS"/>
          <w:color w:val="000000"/>
          <w:lang/>
        </w:rPr>
        <w:t xml:space="preserve">, утвержденного постановлением администрации </w:t>
      </w:r>
      <w:r w:rsidR="008F60E7">
        <w:rPr>
          <w:rFonts w:eastAsia="Arial Unicode MS"/>
          <w:color w:val="000000"/>
          <w:lang/>
        </w:rPr>
        <w:t>Гмелинского</w:t>
      </w:r>
      <w:r w:rsidRPr="00001FC7">
        <w:rPr>
          <w:rFonts w:eastAsia="Arial Unicode MS"/>
          <w:color w:val="000000"/>
          <w:lang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  <w:lang/>
        </w:rPr>
        <w:t xml:space="preserve">от </w:t>
      </w:r>
      <w:r w:rsidR="008F60E7">
        <w:rPr>
          <w:rFonts w:eastAsia="Arial Unicode MS" w:cs="Tahoma"/>
          <w:color w:val="000000"/>
          <w:lang/>
        </w:rPr>
        <w:t>15</w:t>
      </w:r>
      <w:r w:rsidR="00904955" w:rsidRPr="00904955">
        <w:rPr>
          <w:rFonts w:eastAsia="Arial Unicode MS" w:cs="Tahoma"/>
          <w:color w:val="000000"/>
          <w:lang/>
        </w:rPr>
        <w:t>.06.2013 №</w:t>
      </w:r>
      <w:r w:rsidR="008F60E7">
        <w:rPr>
          <w:rFonts w:eastAsia="Arial Unicode MS" w:cs="Tahoma"/>
          <w:color w:val="000000"/>
          <w:lang/>
        </w:rPr>
        <w:t>8</w:t>
      </w:r>
      <w:r w:rsidR="00904955" w:rsidRPr="00904955">
        <w:rPr>
          <w:rFonts w:eastAsia="Arial Unicode MS" w:cs="Tahoma"/>
          <w:color w:val="000000"/>
          <w:lang/>
        </w:rPr>
        <w:t>9</w:t>
      </w:r>
      <w:r w:rsidR="003933D5" w:rsidRPr="003933D5">
        <w:rPr>
          <w:rFonts w:eastAsia="Arial Unicode MS" w:cs="Tahoma"/>
          <w:color w:val="000000"/>
          <w:lang/>
        </w:rPr>
        <w:t xml:space="preserve"> </w:t>
      </w:r>
      <w:r w:rsidR="00623D3D" w:rsidRPr="00001FC7">
        <w:rPr>
          <w:rFonts w:eastAsia="Arial Unicode MS"/>
          <w:color w:val="000000"/>
          <w:lang/>
        </w:rPr>
        <w:t xml:space="preserve"> </w:t>
      </w:r>
      <w:r w:rsidRPr="00001FC7">
        <w:rPr>
          <w:rFonts w:eastAsia="Arial Unicode MS"/>
          <w:color w:val="000000"/>
          <w:lang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  <w:lang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  <w:lang/>
        </w:rPr>
      </w:pPr>
    </w:p>
    <w:p w:rsidR="00001FC7" w:rsidRPr="00001FC7" w:rsidRDefault="00D560E5" w:rsidP="00001FC7">
      <w:pPr>
        <w:ind w:firstLine="720"/>
        <w:jc w:val="both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="00001FC7" w:rsidRPr="00001FC7">
        <w:rPr>
          <w:rFonts w:eastAsia="Arial Unicode MS"/>
          <w:spacing w:val="80"/>
          <w:lang/>
        </w:rPr>
        <w:t>:</w:t>
      </w:r>
      <w:r w:rsidR="00001FC7" w:rsidRPr="00001FC7">
        <w:rPr>
          <w:rFonts w:eastAsia="Arial Unicode MS"/>
          <w:lang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  <w:lang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  <w:lang/>
        </w:rPr>
      </w:pPr>
      <w:r w:rsidRPr="00D560E5">
        <w:rPr>
          <w:rFonts w:eastAsia="Arial Unicode MS"/>
          <w:lang/>
        </w:rPr>
        <w:t>1. Внести в Регламент следующ</w:t>
      </w:r>
      <w:r w:rsidR="00DC4A64">
        <w:rPr>
          <w:rFonts w:eastAsia="Arial Unicode MS"/>
          <w:lang/>
        </w:rPr>
        <w:t>и</w:t>
      </w:r>
      <w:r w:rsidRPr="00D560E5">
        <w:rPr>
          <w:rFonts w:eastAsia="Arial Unicode MS"/>
          <w:lang/>
        </w:rPr>
        <w:t>е изменени</w:t>
      </w:r>
      <w:r w:rsidR="00DC4A64">
        <w:rPr>
          <w:rFonts w:eastAsia="Arial Unicode MS"/>
          <w:lang/>
        </w:rPr>
        <w:t>я и дополнения</w:t>
      </w:r>
      <w:r w:rsidRPr="00D560E5">
        <w:rPr>
          <w:rFonts w:eastAsia="Arial Unicode MS"/>
          <w:lang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  <w:lang/>
        </w:rPr>
      </w:pPr>
    </w:p>
    <w:p w:rsidR="00D24DE7" w:rsidRDefault="007E6814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 xml:space="preserve">1.1 </w:t>
      </w:r>
      <w:r w:rsidR="00D24DE7">
        <w:t xml:space="preserve"> Подпункт 1 пункта 10 раздела 2 изложить в редакции:</w:t>
      </w:r>
    </w:p>
    <w:p w:rsidR="00D24DE7" w:rsidRDefault="00D24DE7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«1. 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15 минут».</w:t>
      </w:r>
    </w:p>
    <w:p w:rsidR="00D24DE7" w:rsidRDefault="00D24DE7" w:rsidP="008E6A66">
      <w:pPr>
        <w:autoSpaceDE w:val="0"/>
        <w:autoSpaceDN w:val="0"/>
        <w:adjustRightInd w:val="0"/>
        <w:jc w:val="both"/>
        <w:rPr>
          <w:rFonts w:eastAsia="Arial Unicode MS"/>
          <w:lang/>
        </w:rPr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  <w:lang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r w:rsidR="008F60E7">
        <w:rPr>
          <w:rFonts w:eastAsia="Arial Unicode MS"/>
          <w:spacing w:val="5"/>
          <w:lang/>
        </w:rPr>
        <w:t xml:space="preserve">Гмелинского </w:t>
      </w:r>
      <w:r w:rsidRPr="00001FC7">
        <w:rPr>
          <w:rFonts w:eastAsia="Arial Unicode MS"/>
          <w:spacing w:val="5"/>
          <w:lang/>
        </w:rPr>
        <w:t>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  <w:lang/>
        </w:rPr>
      </w:pPr>
    </w:p>
    <w:p w:rsidR="008E6A66" w:rsidRDefault="00001FC7" w:rsidP="008E6A66">
      <w:pPr>
        <w:jc w:val="both"/>
        <w:rPr>
          <w:rFonts w:eastAsia="Arial Unicode MS"/>
          <w:spacing w:val="5"/>
          <w:lang/>
        </w:rPr>
      </w:pPr>
      <w:r w:rsidRPr="00001FC7">
        <w:rPr>
          <w:rFonts w:eastAsia="Arial Unicode MS"/>
          <w:spacing w:val="5"/>
          <w:lang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  <w:lang/>
        </w:rPr>
        <w:t xml:space="preserve">на </w:t>
      </w:r>
      <w:r w:rsidRPr="00001FC7">
        <w:rPr>
          <w:rFonts w:eastAsia="Arial Unicode MS"/>
          <w:spacing w:val="5"/>
          <w:lang/>
        </w:rPr>
        <w:t xml:space="preserve">специалиста Администрации </w:t>
      </w:r>
      <w:r w:rsidR="008F60E7">
        <w:rPr>
          <w:rFonts w:eastAsia="Arial Unicode MS"/>
          <w:spacing w:val="5"/>
          <w:lang/>
        </w:rPr>
        <w:t>Гмелинского</w:t>
      </w:r>
      <w:r w:rsidRPr="00001FC7">
        <w:rPr>
          <w:rFonts w:eastAsia="Arial Unicode MS"/>
          <w:spacing w:val="5"/>
          <w:lang/>
        </w:rPr>
        <w:t xml:space="preserve"> сельского поселения</w:t>
      </w:r>
      <w:r w:rsidR="008F60E7">
        <w:rPr>
          <w:rFonts w:eastAsia="Arial Unicode MS"/>
          <w:spacing w:val="5"/>
          <w:lang/>
        </w:rPr>
        <w:t xml:space="preserve"> </w:t>
      </w:r>
      <w:proofErr w:type="spellStart"/>
      <w:r w:rsidR="008F60E7">
        <w:rPr>
          <w:rFonts w:eastAsia="Arial Unicode MS"/>
          <w:spacing w:val="5"/>
          <w:lang/>
        </w:rPr>
        <w:t>Сивукову</w:t>
      </w:r>
      <w:proofErr w:type="spellEnd"/>
      <w:r w:rsidR="008F60E7">
        <w:rPr>
          <w:rFonts w:eastAsia="Arial Unicode MS"/>
          <w:spacing w:val="5"/>
          <w:lang/>
        </w:rPr>
        <w:t xml:space="preserve"> О.Ю.</w:t>
      </w: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8F60E7">
        <w:rPr>
          <w:b/>
        </w:rPr>
        <w:t>Гмелинского</w:t>
      </w:r>
    </w:p>
    <w:p w:rsidR="008F5B6A" w:rsidRDefault="003365B8" w:rsidP="00BE6F8F"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</w:t>
      </w:r>
      <w:r w:rsidR="008F60E7">
        <w:rPr>
          <w:b/>
        </w:rPr>
        <w:t>М.П.Бутенин</w:t>
      </w: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13490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85730"/>
    <w:rsid w:val="003933D5"/>
    <w:rsid w:val="00396951"/>
    <w:rsid w:val="003A7C0F"/>
    <w:rsid w:val="003B74EC"/>
    <w:rsid w:val="003C165B"/>
    <w:rsid w:val="003E71EA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95DC8"/>
    <w:rsid w:val="005D2CAE"/>
    <w:rsid w:val="005D5578"/>
    <w:rsid w:val="005E6F8B"/>
    <w:rsid w:val="00612D34"/>
    <w:rsid w:val="00623D3D"/>
    <w:rsid w:val="00630620"/>
    <w:rsid w:val="0063294D"/>
    <w:rsid w:val="00632EBC"/>
    <w:rsid w:val="00642B28"/>
    <w:rsid w:val="00666C15"/>
    <w:rsid w:val="00674AC1"/>
    <w:rsid w:val="006B79D9"/>
    <w:rsid w:val="006D047E"/>
    <w:rsid w:val="006E60AC"/>
    <w:rsid w:val="00706B2E"/>
    <w:rsid w:val="00722A75"/>
    <w:rsid w:val="00730551"/>
    <w:rsid w:val="007624C3"/>
    <w:rsid w:val="007649AC"/>
    <w:rsid w:val="00775B7B"/>
    <w:rsid w:val="00775D80"/>
    <w:rsid w:val="007801B9"/>
    <w:rsid w:val="007B5C97"/>
    <w:rsid w:val="007E6814"/>
    <w:rsid w:val="00805786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8F60E7"/>
    <w:rsid w:val="00904955"/>
    <w:rsid w:val="009328A4"/>
    <w:rsid w:val="009349C4"/>
    <w:rsid w:val="0096106B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C02C7E"/>
    <w:rsid w:val="00C118EA"/>
    <w:rsid w:val="00C30051"/>
    <w:rsid w:val="00C52796"/>
    <w:rsid w:val="00C62F97"/>
    <w:rsid w:val="00C75AC1"/>
    <w:rsid w:val="00C82681"/>
    <w:rsid w:val="00CA0BDD"/>
    <w:rsid w:val="00CD62D1"/>
    <w:rsid w:val="00CE7131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423A"/>
    <w:rsid w:val="00E477C6"/>
    <w:rsid w:val="00E53825"/>
    <w:rsid w:val="00E607E1"/>
    <w:rsid w:val="00E67545"/>
    <w:rsid w:val="00E806CF"/>
    <w:rsid w:val="00E816C2"/>
    <w:rsid w:val="00E95AFC"/>
    <w:rsid w:val="00E95FBA"/>
    <w:rsid w:val="00EC135A"/>
    <w:rsid w:val="00EC65EF"/>
    <w:rsid w:val="00ED550B"/>
    <w:rsid w:val="00F11FF9"/>
    <w:rsid w:val="00F2039B"/>
    <w:rsid w:val="00F219C8"/>
    <w:rsid w:val="00F50D3B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  <w:rsid w:val="00FC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 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  <w:lang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8B7FE-4894-42BF-9A3F-11C7FDFC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2015-06-09T12:26:00Z</cp:lastPrinted>
  <dcterms:created xsi:type="dcterms:W3CDTF">2015-06-09T12:27:00Z</dcterms:created>
  <dcterms:modified xsi:type="dcterms:W3CDTF">2015-06-09T12:27:00Z</dcterms:modified>
</cp:coreProperties>
</file>