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B6A" w:rsidRPr="00320C20" w:rsidRDefault="008F5B6A" w:rsidP="008F5B6A">
      <w:pPr>
        <w:pStyle w:val="1"/>
        <w:jc w:val="center"/>
        <w:rPr>
          <w:rFonts w:ascii="Times New Roman" w:hAnsi="Times New Roman" w:cs="Times New Roman"/>
          <w:b w:val="0"/>
          <w:spacing w:val="80"/>
          <w:sz w:val="28"/>
          <w:szCs w:val="28"/>
        </w:rPr>
      </w:pPr>
      <w:r w:rsidRPr="00320C20">
        <w:rPr>
          <w:rFonts w:ascii="Times New Roman" w:hAnsi="Times New Roman" w:cs="Times New Roman"/>
          <w:b w:val="0"/>
          <w:spacing w:val="80"/>
          <w:sz w:val="28"/>
          <w:szCs w:val="28"/>
        </w:rPr>
        <w:t>АДМИНИСТРАЦИЯ</w:t>
      </w:r>
    </w:p>
    <w:p w:rsidR="008F5B6A" w:rsidRDefault="008F5B6A" w:rsidP="008F5B6A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320C20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8F5B6A" w:rsidRDefault="008F5B6A" w:rsidP="008F5B6A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8F5B6A" w:rsidRDefault="008F5B6A" w:rsidP="008F5B6A">
      <w:pPr>
        <w:pBdr>
          <w:bottom w:val="double" w:sz="6" w:space="1" w:color="auto"/>
        </w:pBdr>
        <w:rPr>
          <w:sz w:val="28"/>
          <w:szCs w:val="28"/>
        </w:rPr>
      </w:pPr>
    </w:p>
    <w:p w:rsidR="008F5B6A" w:rsidRDefault="008F5B6A" w:rsidP="008F5B6A">
      <w:pPr>
        <w:rPr>
          <w:sz w:val="28"/>
          <w:szCs w:val="28"/>
        </w:rPr>
      </w:pPr>
    </w:p>
    <w:p w:rsidR="00B1785D" w:rsidRDefault="00B1785D" w:rsidP="00B1785D">
      <w:pPr>
        <w:jc w:val="center"/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>ПОСТАНОВЛЕНИЕ</w:t>
      </w:r>
    </w:p>
    <w:p w:rsidR="00B1785D" w:rsidRDefault="00B1785D" w:rsidP="00B1785D">
      <w:pPr>
        <w:jc w:val="both"/>
        <w:rPr>
          <w:rFonts w:eastAsia="Arial Unicode MS" w:cs="Tahom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B1785D" w:rsidTr="00D05686">
        <w:tc>
          <w:tcPr>
            <w:tcW w:w="4818" w:type="dxa"/>
          </w:tcPr>
          <w:p w:rsidR="00B1785D" w:rsidRDefault="00B1785D" w:rsidP="00320C20">
            <w:pPr>
              <w:pStyle w:val="a8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от «</w:t>
            </w:r>
            <w:r w:rsidR="00320C20">
              <w:rPr>
                <w:rFonts w:cs="Tahoma"/>
                <w:sz w:val="20"/>
                <w:szCs w:val="20"/>
              </w:rPr>
              <w:t>09</w:t>
            </w:r>
            <w:r>
              <w:rPr>
                <w:rFonts w:cs="Tahoma"/>
                <w:sz w:val="20"/>
                <w:szCs w:val="20"/>
              </w:rPr>
              <w:t>»</w:t>
            </w:r>
            <w:r w:rsidR="00320C20">
              <w:rPr>
                <w:rFonts w:cs="Tahoma"/>
                <w:sz w:val="20"/>
                <w:szCs w:val="20"/>
              </w:rPr>
              <w:t xml:space="preserve">июня </w:t>
            </w:r>
            <w:r>
              <w:rPr>
                <w:rFonts w:cs="Tahoma"/>
                <w:sz w:val="20"/>
                <w:szCs w:val="20"/>
              </w:rPr>
              <w:t>201</w:t>
            </w:r>
            <w:r w:rsidR="00F83BFD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 xml:space="preserve"> г.</w:t>
            </w:r>
          </w:p>
        </w:tc>
        <w:tc>
          <w:tcPr>
            <w:tcW w:w="4818" w:type="dxa"/>
          </w:tcPr>
          <w:p w:rsidR="00B1785D" w:rsidRDefault="00B1785D" w:rsidP="00320C20">
            <w:pPr>
              <w:pStyle w:val="a8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                                                                    №</w:t>
            </w:r>
            <w:r w:rsidR="00320C20">
              <w:rPr>
                <w:rFonts w:cs="Tahoma"/>
                <w:sz w:val="20"/>
                <w:szCs w:val="20"/>
              </w:rPr>
              <w:t>80</w:t>
            </w:r>
          </w:p>
        </w:tc>
      </w:tr>
    </w:tbl>
    <w:p w:rsidR="00B1785D" w:rsidRDefault="00B1785D" w:rsidP="00B1785D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</w:rPr>
      </w:pPr>
    </w:p>
    <w:p w:rsidR="00B06698" w:rsidRDefault="00B1785D" w:rsidP="00B1785D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«О проекте </w:t>
      </w:r>
      <w:r w:rsidR="00F11FF9">
        <w:rPr>
          <w:rFonts w:eastAsia="Arial Unicode MS" w:cs="Tahoma"/>
          <w:color w:val="000000"/>
        </w:rPr>
        <w:t>п</w:t>
      </w:r>
      <w:r w:rsidRPr="00B1785D">
        <w:rPr>
          <w:rFonts w:eastAsia="Arial Unicode MS" w:cs="Tahoma"/>
          <w:color w:val="000000"/>
        </w:rPr>
        <w:t xml:space="preserve">остановления администрации </w:t>
      </w:r>
      <w:r w:rsidR="00320C20">
        <w:rPr>
          <w:rFonts w:eastAsia="Arial Unicode MS" w:cs="Tahoma"/>
          <w:color w:val="000000"/>
        </w:rPr>
        <w:t>Гмелинского</w:t>
      </w:r>
      <w:r w:rsidRPr="00B1785D">
        <w:rPr>
          <w:rFonts w:eastAsia="Arial Unicode MS" w:cs="Tahoma"/>
          <w:color w:val="000000"/>
        </w:rPr>
        <w:t xml:space="preserve"> сельского поселения «О  внесении изменений в </w:t>
      </w:r>
      <w:r w:rsidR="00B06698">
        <w:rPr>
          <w:rFonts w:eastAsia="Arial Unicode MS" w:cs="Tahoma"/>
          <w:color w:val="000000"/>
        </w:rPr>
        <w:t xml:space="preserve">постановление администрации </w:t>
      </w:r>
      <w:r w:rsidR="00320C20">
        <w:rPr>
          <w:rFonts w:eastAsia="Arial Unicode MS" w:cs="Tahoma"/>
          <w:color w:val="000000"/>
        </w:rPr>
        <w:t>Гмелинского</w:t>
      </w:r>
      <w:r w:rsidR="00B06698" w:rsidRPr="00B1785D">
        <w:rPr>
          <w:rFonts w:eastAsia="Arial Unicode MS" w:cs="Tahoma"/>
          <w:color w:val="000000"/>
        </w:rPr>
        <w:t xml:space="preserve"> сельского поселения </w:t>
      </w:r>
      <w:r w:rsidR="00DE5C7F">
        <w:rPr>
          <w:rFonts w:eastAsia="Arial Unicode MS" w:cs="Tahoma"/>
          <w:color w:val="000000"/>
        </w:rPr>
        <w:t xml:space="preserve">от </w:t>
      </w:r>
      <w:r w:rsidR="003933D5">
        <w:rPr>
          <w:rFonts w:eastAsia="Arial Unicode MS" w:cs="Tahoma"/>
          <w:color w:val="000000"/>
        </w:rPr>
        <w:t>0</w:t>
      </w:r>
      <w:r w:rsidR="00320C20">
        <w:rPr>
          <w:rFonts w:eastAsia="Arial Unicode MS" w:cs="Tahoma"/>
          <w:color w:val="000000"/>
        </w:rPr>
        <w:t>2</w:t>
      </w:r>
      <w:r w:rsidR="003933D5">
        <w:rPr>
          <w:rFonts w:eastAsia="Arial Unicode MS" w:cs="Tahoma"/>
          <w:color w:val="000000"/>
        </w:rPr>
        <w:t>.09.2013</w:t>
      </w:r>
      <w:r w:rsidR="007B5C97">
        <w:rPr>
          <w:rFonts w:eastAsia="Arial Unicode MS" w:cs="Tahoma"/>
          <w:color w:val="000000"/>
        </w:rPr>
        <w:t xml:space="preserve"> №</w:t>
      </w:r>
      <w:r w:rsidR="00320C20">
        <w:rPr>
          <w:rFonts w:eastAsia="Arial Unicode MS" w:cs="Tahoma"/>
          <w:color w:val="000000"/>
        </w:rPr>
        <w:t>118</w:t>
      </w:r>
      <w:r w:rsidR="007B5C97">
        <w:rPr>
          <w:rFonts w:eastAsia="Arial Unicode MS" w:cs="Tahoma"/>
          <w:color w:val="000000"/>
        </w:rPr>
        <w:t xml:space="preserve"> </w:t>
      </w:r>
      <w:r w:rsidR="00B06698">
        <w:rPr>
          <w:rFonts w:eastAsia="Arial Unicode MS" w:cs="Tahoma"/>
          <w:color w:val="000000"/>
        </w:rPr>
        <w:t>«</w:t>
      </w:r>
      <w:r w:rsidR="00DE5C7F" w:rsidRPr="00DE5C7F">
        <w:rPr>
          <w:rFonts w:eastAsia="Arial Unicode MS" w:cs="Tahoma"/>
          <w:color w:val="000000"/>
        </w:rPr>
        <w:t xml:space="preserve">Об утверждении административного регламента </w:t>
      </w:r>
      <w:r w:rsidR="008462AD">
        <w:rPr>
          <w:rFonts w:eastAsia="Arial Unicode MS" w:cs="Tahoma"/>
          <w:color w:val="000000"/>
        </w:rPr>
        <w:t>предоставления</w:t>
      </w:r>
      <w:r w:rsidR="00DE5C7F" w:rsidRPr="00DE5C7F">
        <w:rPr>
          <w:rFonts w:eastAsia="Arial Unicode MS" w:cs="Tahoma"/>
          <w:color w:val="000000"/>
        </w:rPr>
        <w:t xml:space="preserve"> муниципальной услуги «</w:t>
      </w:r>
      <w:r w:rsidR="00A44246">
        <w:t>П</w:t>
      </w:r>
      <w:r w:rsidR="00A44246" w:rsidRPr="009A20A2">
        <w:t xml:space="preserve">редоставление </w:t>
      </w:r>
      <w:r w:rsidR="0096106B">
        <w:t>информации о порядке</w:t>
      </w:r>
      <w:r w:rsidR="00445BDB">
        <w:t xml:space="preserve"> предоставления жилищно-коммунальных услуг населению</w:t>
      </w:r>
      <w:r w:rsidR="00DE5C7F" w:rsidRPr="00DE5C7F">
        <w:rPr>
          <w:rFonts w:eastAsia="Arial Unicode MS" w:cs="Tahoma"/>
          <w:color w:val="000000"/>
        </w:rPr>
        <w:t>»</w:t>
      </w:r>
    </w:p>
    <w:p w:rsidR="00B06698" w:rsidRDefault="00B06698" w:rsidP="00B1785D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</w:p>
    <w:p w:rsidR="00B1785D" w:rsidRDefault="00B1785D" w:rsidP="00B1785D">
      <w:pPr>
        <w:jc w:val="both"/>
        <w:rPr>
          <w:rFonts w:eastAsia="Arial Unicode MS" w:cs="Tahoma"/>
        </w:rPr>
      </w:pPr>
    </w:p>
    <w:p w:rsidR="007B5C97" w:rsidRDefault="00B1785D" w:rsidP="00B1785D">
      <w:pPr>
        <w:autoSpaceDE w:val="0"/>
        <w:ind w:firstLine="540"/>
        <w:jc w:val="both"/>
        <w:rPr>
          <w:rFonts w:eastAsia="Arial Unicode MS" w:cs="Tahoma"/>
        </w:rPr>
      </w:pPr>
      <w:r>
        <w:rPr>
          <w:rFonts w:eastAsia="Arial Unicode MS" w:cs="Tahoma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Администрация </w:t>
      </w:r>
      <w:r w:rsidR="00C65997">
        <w:rPr>
          <w:rFonts w:eastAsia="Arial Unicode MS" w:cs="Tahoma"/>
        </w:rPr>
        <w:t>Гмелинского</w:t>
      </w:r>
      <w:r>
        <w:rPr>
          <w:rFonts w:eastAsia="Arial Unicode MS" w:cs="Tahoma"/>
        </w:rPr>
        <w:t xml:space="preserve"> сельского поселения</w:t>
      </w:r>
    </w:p>
    <w:p w:rsidR="007B5C97" w:rsidRDefault="007B5C97" w:rsidP="00B1785D">
      <w:pPr>
        <w:autoSpaceDE w:val="0"/>
        <w:ind w:firstLine="540"/>
        <w:jc w:val="both"/>
        <w:rPr>
          <w:rFonts w:eastAsia="Arial Unicode MS" w:cs="Tahoma"/>
        </w:rPr>
      </w:pPr>
    </w:p>
    <w:p w:rsidR="00B1785D" w:rsidRDefault="007B5C97" w:rsidP="007B5C97">
      <w:pPr>
        <w:autoSpaceDE w:val="0"/>
        <w:ind w:firstLine="540"/>
        <w:jc w:val="center"/>
        <w:rPr>
          <w:rFonts w:eastAsia="Arial Unicode MS" w:cs="Tahoma"/>
          <w:spacing w:val="80"/>
        </w:rPr>
      </w:pPr>
      <w:r>
        <w:rPr>
          <w:rFonts w:eastAsia="Arial Unicode MS" w:cs="Tahoma"/>
        </w:rPr>
        <w:t>ПОСТАНОВЛЯЕТ</w:t>
      </w:r>
      <w:r w:rsidR="00B1785D">
        <w:rPr>
          <w:rFonts w:eastAsia="Arial Unicode MS" w:cs="Tahoma"/>
          <w:spacing w:val="80"/>
        </w:rPr>
        <w:t>:</w:t>
      </w:r>
    </w:p>
    <w:p w:rsidR="007B5C97" w:rsidRDefault="007B5C97" w:rsidP="00674AC1">
      <w:pPr>
        <w:autoSpaceDE w:val="0"/>
        <w:ind w:firstLine="567"/>
        <w:jc w:val="center"/>
        <w:rPr>
          <w:rFonts w:eastAsia="Arial Unicode MS" w:cs="Tahoma"/>
        </w:rPr>
      </w:pPr>
    </w:p>
    <w:p w:rsidR="00B1785D" w:rsidRPr="00674AC1" w:rsidRDefault="00B1785D" w:rsidP="00445BDB">
      <w:pPr>
        <w:numPr>
          <w:ilvl w:val="0"/>
          <w:numId w:val="3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</w:rPr>
      </w:pPr>
      <w:r w:rsidRPr="00674AC1">
        <w:rPr>
          <w:rFonts w:eastAsia="Arial Unicode MS" w:cs="Tahoma"/>
        </w:rPr>
        <w:t xml:space="preserve">Утвердить проект постановления администрации </w:t>
      </w:r>
      <w:r w:rsidR="00C65997">
        <w:rPr>
          <w:rFonts w:eastAsia="Arial Unicode MS" w:cs="Tahoma"/>
        </w:rPr>
        <w:t>Гмелинского</w:t>
      </w:r>
      <w:r w:rsidRPr="00674AC1">
        <w:rPr>
          <w:rFonts w:eastAsia="Arial Unicode MS" w:cs="Tahoma"/>
        </w:rPr>
        <w:t xml:space="preserve"> сельского поселения «</w:t>
      </w:r>
      <w:r w:rsidR="00674AC1" w:rsidRPr="00674AC1">
        <w:rPr>
          <w:rFonts w:eastAsia="Arial Unicode MS" w:cs="Tahoma"/>
          <w:color w:val="000000"/>
        </w:rPr>
        <w:t xml:space="preserve">О  внесении изменений в постановление администрации </w:t>
      </w:r>
      <w:r w:rsidR="00C65997">
        <w:rPr>
          <w:rFonts w:eastAsia="Arial Unicode MS" w:cs="Tahoma"/>
          <w:color w:val="000000"/>
        </w:rPr>
        <w:t>Гмелинского</w:t>
      </w:r>
      <w:r w:rsidR="00623D3D">
        <w:rPr>
          <w:rFonts w:eastAsia="Arial Unicode MS" w:cs="Tahoma"/>
          <w:color w:val="000000"/>
        </w:rPr>
        <w:t xml:space="preserve"> сельского поселения от </w:t>
      </w:r>
      <w:r w:rsidR="003933D5" w:rsidRPr="003933D5">
        <w:rPr>
          <w:rFonts w:eastAsia="Arial Unicode MS" w:cs="Tahoma"/>
          <w:color w:val="000000"/>
        </w:rPr>
        <w:t>0</w:t>
      </w:r>
      <w:r w:rsidR="00C65997">
        <w:rPr>
          <w:rFonts w:eastAsia="Arial Unicode MS" w:cs="Tahoma"/>
          <w:color w:val="000000"/>
        </w:rPr>
        <w:t>2</w:t>
      </w:r>
      <w:r w:rsidR="003933D5" w:rsidRPr="003933D5">
        <w:rPr>
          <w:rFonts w:eastAsia="Arial Unicode MS" w:cs="Tahoma"/>
          <w:color w:val="000000"/>
        </w:rPr>
        <w:t>.09.2013 №</w:t>
      </w:r>
      <w:r w:rsidR="00C65997">
        <w:rPr>
          <w:rFonts w:eastAsia="Arial Unicode MS" w:cs="Tahoma"/>
          <w:color w:val="000000"/>
        </w:rPr>
        <w:t>118</w:t>
      </w:r>
      <w:r w:rsidR="00674AC1" w:rsidRPr="00674AC1">
        <w:rPr>
          <w:rFonts w:eastAsia="Arial Unicode MS" w:cs="Tahoma"/>
          <w:color w:val="000000"/>
        </w:rPr>
        <w:t xml:space="preserve"> «</w:t>
      </w:r>
      <w:r w:rsidR="00623D3D" w:rsidRPr="00DE5C7F">
        <w:rPr>
          <w:rFonts w:eastAsia="Arial Unicode MS" w:cs="Tahoma"/>
          <w:color w:val="000000"/>
        </w:rPr>
        <w:t xml:space="preserve">Об утверждении административного регламента </w:t>
      </w:r>
      <w:r w:rsidR="008462AD">
        <w:rPr>
          <w:rFonts w:eastAsia="Arial Unicode MS" w:cs="Tahoma"/>
          <w:color w:val="000000"/>
        </w:rPr>
        <w:t>предоставления</w:t>
      </w:r>
      <w:r w:rsidR="00623D3D" w:rsidRPr="00DE5C7F">
        <w:rPr>
          <w:rFonts w:eastAsia="Arial Unicode MS" w:cs="Tahoma"/>
          <w:color w:val="000000"/>
        </w:rPr>
        <w:t xml:space="preserve"> муниципальной услуги </w:t>
      </w:r>
      <w:r w:rsidR="0096106B" w:rsidRPr="0096106B">
        <w:t>«</w:t>
      </w:r>
      <w:r w:rsidR="00445BDB" w:rsidRPr="00445BDB">
        <w:t>Предоставление информации о порядке предоставления жилищно-коммунальных услуг населению</w:t>
      </w:r>
      <w:r w:rsidR="00674AC1" w:rsidRPr="00674AC1">
        <w:rPr>
          <w:rFonts w:eastAsia="Arial Unicode MS" w:cs="Tahoma"/>
          <w:color w:val="000000"/>
        </w:rPr>
        <w:t xml:space="preserve">» </w:t>
      </w:r>
      <w:r w:rsidRPr="00674AC1">
        <w:rPr>
          <w:rFonts w:eastAsia="Arial Unicode MS" w:cs="Tahoma"/>
          <w:color w:val="000000"/>
        </w:rPr>
        <w:t>согласно приложению.</w:t>
      </w:r>
    </w:p>
    <w:p w:rsidR="00B1785D" w:rsidRDefault="00B1785D" w:rsidP="00445BDB">
      <w:pPr>
        <w:widowControl w:val="0"/>
        <w:numPr>
          <w:ilvl w:val="0"/>
          <w:numId w:val="3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</w:rPr>
      </w:pPr>
      <w:r>
        <w:rPr>
          <w:rFonts w:eastAsia="Arial Unicode MS" w:cs="Tahoma"/>
          <w:spacing w:val="5"/>
        </w:rPr>
        <w:t xml:space="preserve">Проект </w:t>
      </w:r>
      <w:r w:rsidR="00674AC1" w:rsidRPr="00674AC1">
        <w:rPr>
          <w:rFonts w:eastAsia="Arial Unicode MS" w:cs="Tahoma"/>
        </w:rPr>
        <w:t xml:space="preserve">постановления администрации </w:t>
      </w:r>
      <w:r w:rsidR="00C65997">
        <w:rPr>
          <w:rFonts w:eastAsia="Arial Unicode MS" w:cs="Tahoma"/>
        </w:rPr>
        <w:t xml:space="preserve">Гмелинского </w:t>
      </w:r>
      <w:r w:rsidR="00674AC1" w:rsidRPr="00674AC1">
        <w:rPr>
          <w:rFonts w:eastAsia="Arial Unicode MS" w:cs="Tahoma"/>
        </w:rPr>
        <w:t>сельского поселения «</w:t>
      </w:r>
      <w:r w:rsidR="00674AC1" w:rsidRPr="00674AC1">
        <w:rPr>
          <w:rFonts w:eastAsia="Arial Unicode MS" w:cs="Tahoma"/>
          <w:color w:val="000000"/>
        </w:rPr>
        <w:t xml:space="preserve">О  внесении изменений в постановление администрации </w:t>
      </w:r>
      <w:r w:rsidR="00C65997">
        <w:rPr>
          <w:rFonts w:eastAsia="Arial Unicode MS" w:cs="Tahoma"/>
          <w:color w:val="000000"/>
        </w:rPr>
        <w:t>Гмелинского</w:t>
      </w:r>
      <w:r w:rsidR="00674AC1" w:rsidRPr="00674AC1">
        <w:rPr>
          <w:rFonts w:eastAsia="Arial Unicode MS" w:cs="Tahoma"/>
          <w:color w:val="000000"/>
        </w:rPr>
        <w:t xml:space="preserve"> сельского поселения от </w:t>
      </w:r>
      <w:r w:rsidR="003933D5" w:rsidRPr="003933D5">
        <w:rPr>
          <w:rFonts w:eastAsia="Arial Unicode MS" w:cs="Tahoma"/>
          <w:color w:val="000000"/>
        </w:rPr>
        <w:t>0</w:t>
      </w:r>
      <w:r w:rsidR="00C65997">
        <w:rPr>
          <w:rFonts w:eastAsia="Arial Unicode MS" w:cs="Tahoma"/>
          <w:color w:val="000000"/>
        </w:rPr>
        <w:t>2</w:t>
      </w:r>
      <w:r w:rsidR="003933D5" w:rsidRPr="003933D5">
        <w:rPr>
          <w:rFonts w:eastAsia="Arial Unicode MS" w:cs="Tahoma"/>
          <w:color w:val="000000"/>
        </w:rPr>
        <w:t>.09.2013 №</w:t>
      </w:r>
      <w:r w:rsidR="00C65997">
        <w:rPr>
          <w:rFonts w:eastAsia="Arial Unicode MS" w:cs="Tahoma"/>
          <w:color w:val="000000"/>
        </w:rPr>
        <w:t>118</w:t>
      </w:r>
      <w:r w:rsidR="003933D5" w:rsidRPr="003933D5">
        <w:rPr>
          <w:rFonts w:eastAsia="Arial Unicode MS" w:cs="Tahoma"/>
          <w:color w:val="000000"/>
        </w:rPr>
        <w:t xml:space="preserve"> </w:t>
      </w:r>
      <w:r w:rsidR="00674AC1" w:rsidRPr="00674AC1">
        <w:rPr>
          <w:rFonts w:eastAsia="Arial Unicode MS" w:cs="Tahoma"/>
          <w:color w:val="000000"/>
        </w:rPr>
        <w:t xml:space="preserve"> «</w:t>
      </w:r>
      <w:r w:rsidR="00623D3D" w:rsidRPr="00DE5C7F">
        <w:rPr>
          <w:rFonts w:eastAsia="Arial Unicode MS" w:cs="Tahoma"/>
          <w:color w:val="000000"/>
        </w:rPr>
        <w:t xml:space="preserve">Об утверждении административного регламента </w:t>
      </w:r>
      <w:r w:rsidR="008462AD">
        <w:rPr>
          <w:rFonts w:eastAsia="Arial Unicode MS" w:cs="Tahoma"/>
          <w:color w:val="000000"/>
        </w:rPr>
        <w:t>предоставления</w:t>
      </w:r>
      <w:r w:rsidR="00623D3D" w:rsidRPr="00DE5C7F">
        <w:rPr>
          <w:rFonts w:eastAsia="Arial Unicode MS" w:cs="Tahoma"/>
          <w:color w:val="000000"/>
        </w:rPr>
        <w:t xml:space="preserve"> муниципальной услуги </w:t>
      </w:r>
      <w:r w:rsidR="0096106B" w:rsidRPr="0096106B">
        <w:t>«</w:t>
      </w:r>
      <w:r w:rsidR="00445BDB" w:rsidRPr="00445BDB">
        <w:t>Предоставление информации о порядке предоставления жилищно-коммунальных услуг населению</w:t>
      </w:r>
      <w:r w:rsidR="00623D3D">
        <w:rPr>
          <w:rFonts w:eastAsia="Arial Unicode MS" w:cs="Tahoma"/>
          <w:color w:val="000000"/>
        </w:rPr>
        <w:t>»</w:t>
      </w:r>
      <w:r>
        <w:rPr>
          <w:rFonts w:eastAsia="Arial Unicode MS" w:cs="Tahoma"/>
          <w:color w:val="000000"/>
          <w:spacing w:val="5"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</w:rPr>
        <w:t xml:space="preserve">разместить в сети Интернет на сайте </w:t>
      </w:r>
      <w:r w:rsidR="00C65997">
        <w:rPr>
          <w:rFonts w:eastAsia="Arial Unicode MS" w:cs="Tahoma"/>
          <w:spacing w:val="5"/>
        </w:rPr>
        <w:t>Гмелинского</w:t>
      </w:r>
      <w:r>
        <w:rPr>
          <w:rFonts w:eastAsia="Arial Unicode MS" w:cs="Tahoma"/>
          <w:spacing w:val="5"/>
        </w:rPr>
        <w:t xml:space="preserve"> сельского поселения Старополтавского муниципального района.</w:t>
      </w:r>
    </w:p>
    <w:p w:rsidR="00B1785D" w:rsidRDefault="00B1785D" w:rsidP="007B5C97">
      <w:pPr>
        <w:widowControl w:val="0"/>
        <w:numPr>
          <w:ilvl w:val="0"/>
          <w:numId w:val="3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</w:rPr>
      </w:pPr>
      <w:r>
        <w:rPr>
          <w:rFonts w:eastAsia="Arial Unicode MS" w:cs="Tahoma"/>
          <w:spacing w:val="5"/>
        </w:rPr>
        <w:t xml:space="preserve">Ответственность за исполнение  данного  постановления  возложить на специалиста Администрации </w:t>
      </w:r>
      <w:r w:rsidR="00C65997">
        <w:rPr>
          <w:rFonts w:eastAsia="Arial Unicode MS" w:cs="Tahoma"/>
          <w:spacing w:val="5"/>
        </w:rPr>
        <w:t xml:space="preserve"> Гмелинского</w:t>
      </w:r>
      <w:r>
        <w:rPr>
          <w:rFonts w:eastAsia="Arial Unicode MS" w:cs="Tahoma"/>
          <w:spacing w:val="5"/>
        </w:rPr>
        <w:t xml:space="preserve"> сельского поселения</w:t>
      </w:r>
      <w:r w:rsidR="00C65997">
        <w:rPr>
          <w:rFonts w:eastAsia="Arial Unicode MS" w:cs="Tahoma"/>
          <w:spacing w:val="5"/>
        </w:rPr>
        <w:t xml:space="preserve"> Задерейко О.Е.</w:t>
      </w:r>
    </w:p>
    <w:p w:rsidR="008F5B6A" w:rsidRDefault="008F5B6A" w:rsidP="008F5B6A">
      <w:pPr>
        <w:jc w:val="right"/>
        <w:rPr>
          <w:b/>
        </w:rPr>
      </w:pPr>
    </w:p>
    <w:p w:rsidR="005070B2" w:rsidRDefault="005070B2" w:rsidP="008F5B6A">
      <w:pPr>
        <w:jc w:val="right"/>
        <w:rPr>
          <w:b/>
        </w:rPr>
      </w:pPr>
    </w:p>
    <w:p w:rsidR="008F5B6A" w:rsidRDefault="008F5B6A" w:rsidP="008F5B6A">
      <w:pPr>
        <w:rPr>
          <w:b/>
        </w:rPr>
      </w:pPr>
      <w:r>
        <w:rPr>
          <w:b/>
        </w:rPr>
        <w:t xml:space="preserve">Глава </w:t>
      </w:r>
      <w:r w:rsidR="00C65997">
        <w:rPr>
          <w:b/>
        </w:rPr>
        <w:t>Гмелинского</w:t>
      </w:r>
    </w:p>
    <w:p w:rsidR="008F5B6A" w:rsidRDefault="003365B8" w:rsidP="008F5B6A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6698">
        <w:rPr>
          <w:b/>
        </w:rPr>
        <w:t xml:space="preserve"> </w:t>
      </w:r>
      <w:r>
        <w:rPr>
          <w:b/>
        </w:rPr>
        <w:t xml:space="preserve">                      </w:t>
      </w:r>
      <w:r w:rsidR="00F83BFD">
        <w:rPr>
          <w:b/>
        </w:rPr>
        <w:t xml:space="preserve">      </w:t>
      </w:r>
      <w:proofErr w:type="spellStart"/>
      <w:r w:rsidR="00C65997">
        <w:rPr>
          <w:b/>
        </w:rPr>
        <w:t>М.П.Бутенин</w:t>
      </w:r>
      <w:proofErr w:type="spellEnd"/>
    </w:p>
    <w:p w:rsidR="006F22E8" w:rsidRDefault="006F22E8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C65997" w:rsidRDefault="00C65997" w:rsidP="00C65997"/>
    <w:p w:rsidR="00C65997" w:rsidRPr="00C65997" w:rsidRDefault="00C65997" w:rsidP="00C65997"/>
    <w:p w:rsidR="00B1785D" w:rsidRDefault="00B1785D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</w:rPr>
        <w:lastRenderedPageBreak/>
        <w:t>Утвержден</w:t>
      </w:r>
    </w:p>
    <w:p w:rsidR="00B1785D" w:rsidRDefault="00B1785D" w:rsidP="00B1785D">
      <w:pPr>
        <w:jc w:val="right"/>
        <w:rPr>
          <w:rFonts w:eastAsia="Arial Unicode MS" w:cs="Tahoma"/>
        </w:rPr>
      </w:pPr>
      <w:r>
        <w:rPr>
          <w:rFonts w:eastAsia="Arial Unicode MS" w:cs="Tahoma"/>
        </w:rPr>
        <w:t>Постановлением администрации</w:t>
      </w:r>
    </w:p>
    <w:p w:rsidR="00B1785D" w:rsidRDefault="00C65997" w:rsidP="00B1785D">
      <w:pPr>
        <w:jc w:val="right"/>
        <w:rPr>
          <w:rFonts w:eastAsia="Arial Unicode MS" w:cs="Tahoma"/>
        </w:rPr>
      </w:pPr>
      <w:r>
        <w:rPr>
          <w:rFonts w:eastAsia="Arial Unicode MS" w:cs="Tahoma"/>
        </w:rPr>
        <w:t>Гмелинского</w:t>
      </w:r>
      <w:r w:rsidR="00B1785D">
        <w:rPr>
          <w:rFonts w:eastAsia="Arial Unicode MS" w:cs="Tahoma"/>
        </w:rPr>
        <w:t xml:space="preserve"> сельского поселения</w:t>
      </w:r>
    </w:p>
    <w:p w:rsidR="00B1785D" w:rsidRDefault="00B1785D" w:rsidP="00B1785D">
      <w:pPr>
        <w:jc w:val="right"/>
        <w:rPr>
          <w:rFonts w:eastAsia="Arial Unicode MS" w:cs="Tahoma"/>
        </w:rPr>
      </w:pPr>
      <w:r>
        <w:rPr>
          <w:rFonts w:eastAsia="Arial Unicode MS" w:cs="Tahoma"/>
        </w:rPr>
        <w:t xml:space="preserve">от </w:t>
      </w:r>
      <w:r w:rsidR="00C65997">
        <w:rPr>
          <w:rFonts w:eastAsia="Arial Unicode MS" w:cs="Tahoma"/>
        </w:rPr>
        <w:t>09 июня</w:t>
      </w:r>
      <w:r w:rsidR="00674AC1">
        <w:rPr>
          <w:rFonts w:eastAsia="Arial Unicode MS" w:cs="Tahoma"/>
        </w:rPr>
        <w:t xml:space="preserve"> 201</w:t>
      </w:r>
      <w:r w:rsidR="00BE6F8F">
        <w:rPr>
          <w:rFonts w:eastAsia="Arial Unicode MS" w:cs="Tahoma"/>
        </w:rPr>
        <w:t>5</w:t>
      </w:r>
      <w:r>
        <w:rPr>
          <w:rFonts w:eastAsia="Arial Unicode MS" w:cs="Tahoma"/>
        </w:rPr>
        <w:t>г. №</w:t>
      </w:r>
      <w:r w:rsidR="00C65997">
        <w:rPr>
          <w:rFonts w:eastAsia="Arial Unicode MS" w:cs="Tahoma"/>
        </w:rPr>
        <w:t>80</w:t>
      </w:r>
    </w:p>
    <w:p w:rsidR="00B1785D" w:rsidRDefault="00B1785D" w:rsidP="00B1785D">
      <w:pPr>
        <w:rPr>
          <w:rFonts w:eastAsia="Arial Unicode MS" w:cs="Tahoma"/>
        </w:rPr>
      </w:pPr>
    </w:p>
    <w:p w:rsidR="00001FC7" w:rsidRPr="00C65997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28"/>
          <w:szCs w:val="28"/>
        </w:rPr>
      </w:pPr>
      <w:r w:rsidRPr="00C65997">
        <w:rPr>
          <w:rFonts w:ascii="Times New Roman" w:hAnsi="Times New Roman" w:cs="Times New Roman"/>
          <w:b w:val="0"/>
          <w:spacing w:val="80"/>
          <w:sz w:val="28"/>
          <w:szCs w:val="28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</w:t>
      </w:r>
      <w:r w:rsidR="00C65997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Default="00001FC7" w:rsidP="00001FC7">
      <w:pP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BE6F8F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>от « ______ » ______________________ 201</w:t>
            </w:r>
            <w:r w:rsidR="00BE6F8F">
              <w:rPr>
                <w:rFonts w:eastAsia="Arial Unicode MS"/>
              </w:rPr>
              <w:t>5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D05686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>№ ___________</w:t>
            </w:r>
          </w:p>
        </w:tc>
      </w:tr>
    </w:tbl>
    <w:p w:rsidR="007B5C97" w:rsidRDefault="007B5C97" w:rsidP="007B5C97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 </w:t>
      </w:r>
      <w:r w:rsidR="00F11FF9" w:rsidRPr="00674AC1">
        <w:rPr>
          <w:rFonts w:eastAsia="Arial Unicode MS" w:cs="Tahoma"/>
        </w:rPr>
        <w:t>«</w:t>
      </w:r>
      <w:r w:rsidR="00F11FF9" w:rsidRPr="00674AC1">
        <w:rPr>
          <w:rFonts w:eastAsia="Arial Unicode MS" w:cs="Tahoma"/>
          <w:color w:val="000000"/>
        </w:rPr>
        <w:t xml:space="preserve">О  внесении изменений в постановление администрации </w:t>
      </w:r>
      <w:r w:rsidR="00C65997">
        <w:rPr>
          <w:rFonts w:eastAsia="Arial Unicode MS" w:cs="Tahoma"/>
          <w:color w:val="000000"/>
        </w:rPr>
        <w:t>Гмелинского</w:t>
      </w:r>
      <w:r w:rsidR="00F11FF9" w:rsidRPr="00674AC1">
        <w:rPr>
          <w:rFonts w:eastAsia="Arial Unicode MS" w:cs="Tahoma"/>
          <w:color w:val="000000"/>
        </w:rPr>
        <w:t xml:space="preserve"> сельского поселения </w:t>
      </w:r>
      <w:r w:rsidR="00623D3D">
        <w:rPr>
          <w:rFonts w:eastAsia="Arial Unicode MS" w:cs="Tahoma"/>
          <w:color w:val="000000"/>
        </w:rPr>
        <w:t xml:space="preserve">от </w:t>
      </w:r>
      <w:r w:rsidR="003933D5" w:rsidRPr="003933D5">
        <w:rPr>
          <w:rFonts w:eastAsia="Arial Unicode MS" w:cs="Tahoma"/>
          <w:color w:val="000000"/>
        </w:rPr>
        <w:t>0</w:t>
      </w:r>
      <w:r w:rsidR="00C65997">
        <w:rPr>
          <w:rFonts w:eastAsia="Arial Unicode MS" w:cs="Tahoma"/>
          <w:color w:val="000000"/>
        </w:rPr>
        <w:t>2</w:t>
      </w:r>
      <w:r w:rsidR="003933D5" w:rsidRPr="003933D5">
        <w:rPr>
          <w:rFonts w:eastAsia="Arial Unicode MS" w:cs="Tahoma"/>
          <w:color w:val="000000"/>
        </w:rPr>
        <w:t>.09.2013 №</w:t>
      </w:r>
      <w:r w:rsidR="00C65997">
        <w:rPr>
          <w:rFonts w:eastAsia="Arial Unicode MS" w:cs="Tahoma"/>
          <w:color w:val="000000"/>
        </w:rPr>
        <w:t>118</w:t>
      </w:r>
      <w:r w:rsidR="003933D5" w:rsidRPr="003933D5">
        <w:rPr>
          <w:rFonts w:eastAsia="Arial Unicode MS" w:cs="Tahoma"/>
          <w:color w:val="000000"/>
        </w:rPr>
        <w:t xml:space="preserve"> </w:t>
      </w:r>
      <w:r w:rsidR="00F11FF9" w:rsidRPr="00674AC1">
        <w:rPr>
          <w:rFonts w:eastAsia="Arial Unicode MS" w:cs="Tahoma"/>
          <w:color w:val="000000"/>
        </w:rPr>
        <w:t>«</w:t>
      </w:r>
      <w:r w:rsidR="00623D3D" w:rsidRPr="00DE5C7F">
        <w:rPr>
          <w:rFonts w:eastAsia="Arial Unicode MS" w:cs="Tahoma"/>
          <w:color w:val="000000"/>
        </w:rPr>
        <w:t xml:space="preserve">Об утверждении административного регламента </w:t>
      </w:r>
      <w:r w:rsidR="008462AD">
        <w:rPr>
          <w:rFonts w:eastAsia="Arial Unicode MS" w:cs="Tahoma"/>
          <w:color w:val="000000"/>
        </w:rPr>
        <w:t>предоставления</w:t>
      </w:r>
      <w:r w:rsidR="00623D3D" w:rsidRPr="00DE5C7F">
        <w:rPr>
          <w:rFonts w:eastAsia="Arial Unicode MS" w:cs="Tahoma"/>
          <w:color w:val="000000"/>
        </w:rPr>
        <w:t xml:space="preserve"> муниципальной услуги «</w:t>
      </w:r>
      <w:r w:rsidR="00445BDB" w:rsidRPr="00445BDB">
        <w:t>Предоставление информации о порядке предоставления жилищно-коммунальных услуг населению</w:t>
      </w:r>
      <w:r w:rsidR="00F11FF9" w:rsidRPr="00674AC1">
        <w:rPr>
          <w:rFonts w:eastAsia="Arial Unicode MS" w:cs="Tahoma"/>
          <w:color w:val="000000"/>
        </w:rPr>
        <w:t>»</w:t>
      </w: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F11FF9">
      <w:pPr>
        <w:spacing w:line="240" w:lineRule="exact"/>
        <w:ind w:right="-1" w:firstLine="567"/>
        <w:jc w:val="both"/>
        <w:rPr>
          <w:rFonts w:eastAsia="Arial Unicode MS"/>
        </w:rPr>
      </w:pPr>
      <w:r w:rsidRPr="00001FC7">
        <w:rPr>
          <w:rFonts w:eastAsia="Arial Unicode MS"/>
        </w:rPr>
        <w:t>В целях прив</w:t>
      </w:r>
      <w:r w:rsidR="007B5C97">
        <w:rPr>
          <w:rFonts w:eastAsia="Arial Unicode MS"/>
        </w:rPr>
        <w:t>е</w:t>
      </w:r>
      <w:r w:rsidRPr="00001FC7">
        <w:rPr>
          <w:rFonts w:eastAsia="Arial Unicode MS"/>
        </w:rPr>
        <w:t xml:space="preserve">дения Административного регламента </w:t>
      </w:r>
      <w:r w:rsidR="008462AD">
        <w:rPr>
          <w:rFonts w:eastAsia="Arial Unicode MS"/>
          <w:color w:val="000000"/>
        </w:rPr>
        <w:t>предоставления</w:t>
      </w:r>
      <w:r w:rsidRPr="00001FC7">
        <w:rPr>
          <w:rFonts w:eastAsia="Arial Unicode MS"/>
          <w:color w:val="000000"/>
        </w:rPr>
        <w:t xml:space="preserve"> муниципальной услуги </w:t>
      </w:r>
      <w:r w:rsidR="00F11FF9" w:rsidRPr="00674AC1">
        <w:rPr>
          <w:rFonts w:eastAsia="Arial Unicode MS" w:cs="Tahoma"/>
          <w:color w:val="000000"/>
        </w:rPr>
        <w:t>«</w:t>
      </w:r>
      <w:r w:rsidR="00445BDB" w:rsidRPr="00445BDB">
        <w:t>Предоставление информации о порядке предоставления жилищно-коммунальных услуг населению</w:t>
      </w:r>
      <w:r w:rsidR="00F11FF9" w:rsidRPr="00674AC1">
        <w:rPr>
          <w:rFonts w:eastAsia="Arial Unicode MS" w:cs="Tahoma"/>
          <w:color w:val="000000"/>
        </w:rPr>
        <w:t>»</w:t>
      </w:r>
      <w:r w:rsidRPr="00001FC7">
        <w:rPr>
          <w:rFonts w:eastAsia="Arial Unicode MS"/>
          <w:color w:val="000000"/>
        </w:rPr>
        <w:t xml:space="preserve">, утвержденного постановлением администрации </w:t>
      </w:r>
      <w:r w:rsidR="00C65997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</w:t>
      </w:r>
      <w:r w:rsidR="00623D3D">
        <w:rPr>
          <w:rFonts w:eastAsia="Arial Unicode MS" w:cs="Tahoma"/>
          <w:color w:val="000000"/>
        </w:rPr>
        <w:t xml:space="preserve">от </w:t>
      </w:r>
      <w:r w:rsidR="003933D5" w:rsidRPr="003933D5">
        <w:rPr>
          <w:rFonts w:eastAsia="Arial Unicode MS" w:cs="Tahoma"/>
          <w:color w:val="000000"/>
        </w:rPr>
        <w:t>0</w:t>
      </w:r>
      <w:r w:rsidR="00C65997">
        <w:rPr>
          <w:rFonts w:eastAsia="Arial Unicode MS" w:cs="Tahoma"/>
          <w:color w:val="000000"/>
        </w:rPr>
        <w:t>2</w:t>
      </w:r>
      <w:r w:rsidR="003933D5" w:rsidRPr="003933D5">
        <w:rPr>
          <w:rFonts w:eastAsia="Arial Unicode MS" w:cs="Tahoma"/>
          <w:color w:val="000000"/>
        </w:rPr>
        <w:t>.09.2013 №</w:t>
      </w:r>
      <w:r w:rsidR="00C65997">
        <w:rPr>
          <w:rFonts w:eastAsia="Arial Unicode MS" w:cs="Tahoma"/>
          <w:color w:val="000000"/>
        </w:rPr>
        <w:t>118</w:t>
      </w:r>
      <w:r w:rsidR="003933D5" w:rsidRPr="003933D5">
        <w:rPr>
          <w:rFonts w:eastAsia="Arial Unicode MS" w:cs="Tahoma"/>
          <w:color w:val="000000"/>
        </w:rPr>
        <w:t xml:space="preserve"> </w:t>
      </w:r>
      <w:r w:rsidR="00623D3D" w:rsidRPr="00001FC7">
        <w:rPr>
          <w:rFonts w:eastAsia="Arial Unicode MS"/>
          <w:color w:val="000000"/>
        </w:rPr>
        <w:t xml:space="preserve"> </w:t>
      </w:r>
      <w:r w:rsidRPr="00001FC7">
        <w:rPr>
          <w:rFonts w:eastAsia="Arial Unicode MS"/>
          <w:color w:val="000000"/>
        </w:rPr>
        <w:t>(далее – Регламент) в соответствие с действующим законодательством</w:t>
      </w:r>
      <w:r w:rsidRPr="00001FC7">
        <w:rPr>
          <w:rFonts w:eastAsia="Arial Unicode MS"/>
        </w:rPr>
        <w:t>,</w:t>
      </w:r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Pr="00001FC7" w:rsidRDefault="00D560E5" w:rsidP="00001FC7">
      <w:pPr>
        <w:ind w:firstLine="720"/>
        <w:jc w:val="both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  <w:r w:rsidR="00001FC7" w:rsidRPr="00001FC7">
        <w:rPr>
          <w:rFonts w:eastAsia="Arial Unicode MS"/>
        </w:rPr>
        <w:t xml:space="preserve"> </w:t>
      </w:r>
    </w:p>
    <w:p w:rsidR="00001FC7" w:rsidRPr="00001FC7" w:rsidRDefault="00001FC7" w:rsidP="00001FC7">
      <w:pPr>
        <w:ind w:left="2832" w:firstLine="708"/>
        <w:rPr>
          <w:rFonts w:eastAsia="Arial Unicode MS"/>
        </w:rPr>
      </w:pPr>
    </w:p>
    <w:p w:rsidR="00001FC7" w:rsidRPr="00D560E5" w:rsidRDefault="00001FC7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  <w:r w:rsidRPr="00D560E5">
        <w:rPr>
          <w:rFonts w:eastAsia="Arial Unicode MS"/>
        </w:rPr>
        <w:t>1. Внести в Регламент следующ</w:t>
      </w:r>
      <w:r w:rsidR="00DC4A64">
        <w:rPr>
          <w:rFonts w:eastAsia="Arial Unicode MS"/>
        </w:rPr>
        <w:t>и</w:t>
      </w:r>
      <w:r w:rsidRPr="00D560E5">
        <w:rPr>
          <w:rFonts w:eastAsia="Arial Unicode MS"/>
        </w:rPr>
        <w:t>е изменени</w:t>
      </w:r>
      <w:r w:rsidR="00DC4A64">
        <w:rPr>
          <w:rFonts w:eastAsia="Arial Unicode MS"/>
        </w:rPr>
        <w:t>я и дополнения</w:t>
      </w:r>
      <w:r w:rsidRPr="00D560E5">
        <w:rPr>
          <w:rFonts w:eastAsia="Arial Unicode MS"/>
        </w:rPr>
        <w:t>:</w:t>
      </w:r>
    </w:p>
    <w:p w:rsidR="00D24DE7" w:rsidRDefault="007E6814" w:rsidP="00D24DE7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</w:pPr>
      <w:r>
        <w:t>1.1</w:t>
      </w:r>
      <w:r w:rsidR="00966843">
        <w:t>.</w:t>
      </w:r>
      <w:r w:rsidR="00D24DE7">
        <w:t xml:space="preserve"> Подпункт 1 пункта 10 раздела 2 изложить в редакции:</w:t>
      </w:r>
    </w:p>
    <w:p w:rsidR="00D24DE7" w:rsidRDefault="00D24DE7" w:rsidP="00D24DE7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</w:pPr>
      <w:r>
        <w:t>«1. Максимальное время ожидания в очереди при подаче документов на получение муниципальной услуги и при получении результата предоставления муниципальной услуги составляет 15 минут».</w:t>
      </w: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C65997">
        <w:rPr>
          <w:rFonts w:eastAsia="Arial Unicode MS"/>
          <w:spacing w:val="5"/>
        </w:rPr>
        <w:t xml:space="preserve">Гмелинского </w:t>
      </w:r>
      <w:r w:rsidRPr="00001FC7">
        <w:rPr>
          <w:rFonts w:eastAsia="Arial Unicode MS"/>
          <w:spacing w:val="5"/>
        </w:rPr>
        <w:t>сельского поселения Старополтавского муниципального района.</w:t>
      </w:r>
    </w:p>
    <w:p w:rsidR="008E6A66" w:rsidRDefault="00001FC7" w:rsidP="008E6A66">
      <w:pPr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</w:t>
      </w:r>
      <w:r w:rsidR="00F2039B">
        <w:rPr>
          <w:rFonts w:eastAsia="Arial Unicode MS"/>
          <w:spacing w:val="5"/>
        </w:rPr>
        <w:t xml:space="preserve">на </w:t>
      </w:r>
      <w:r w:rsidRPr="00001FC7">
        <w:rPr>
          <w:rFonts w:eastAsia="Arial Unicode MS"/>
          <w:spacing w:val="5"/>
        </w:rPr>
        <w:t xml:space="preserve">специалиста Администрации </w:t>
      </w:r>
      <w:r w:rsidR="00C65997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</w:t>
      </w:r>
      <w:proofErr w:type="spellStart"/>
      <w:r w:rsidR="00C65997">
        <w:rPr>
          <w:rFonts w:eastAsia="Arial Unicode MS"/>
          <w:spacing w:val="5"/>
        </w:rPr>
        <w:t>Бурамбаева</w:t>
      </w:r>
      <w:proofErr w:type="spellEnd"/>
      <w:r w:rsidR="00C65997">
        <w:rPr>
          <w:rFonts w:eastAsia="Arial Unicode MS"/>
          <w:spacing w:val="5"/>
        </w:rPr>
        <w:t xml:space="preserve"> Е.П.</w:t>
      </w:r>
    </w:p>
    <w:p w:rsidR="00C65997" w:rsidRDefault="00C65997" w:rsidP="008E6A66">
      <w:pPr>
        <w:jc w:val="both"/>
        <w:rPr>
          <w:rFonts w:eastAsia="Arial Unicode MS"/>
          <w:spacing w:val="5"/>
        </w:rPr>
      </w:pPr>
    </w:p>
    <w:p w:rsidR="00001FC7" w:rsidRDefault="00001FC7" w:rsidP="00001FC7">
      <w:pPr>
        <w:jc w:val="right"/>
        <w:rPr>
          <w:b/>
        </w:rPr>
      </w:pPr>
    </w:p>
    <w:p w:rsidR="003365B8" w:rsidRDefault="003365B8" w:rsidP="003365B8">
      <w:pPr>
        <w:rPr>
          <w:b/>
        </w:rPr>
      </w:pPr>
      <w:r>
        <w:rPr>
          <w:b/>
        </w:rPr>
        <w:t xml:space="preserve">Глава </w:t>
      </w:r>
      <w:r w:rsidR="00C65997">
        <w:rPr>
          <w:b/>
        </w:rPr>
        <w:t>Гмелинского</w:t>
      </w:r>
    </w:p>
    <w:p w:rsidR="008F5B6A" w:rsidRDefault="003365B8" w:rsidP="00BE6F8F"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</w:t>
      </w:r>
      <w:r w:rsidR="00C65997">
        <w:rPr>
          <w:b/>
        </w:rPr>
        <w:t>М.П.Бутенин</w:t>
      </w: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42456"/>
    <w:rsid w:val="00081310"/>
    <w:rsid w:val="00096983"/>
    <w:rsid w:val="000A4626"/>
    <w:rsid w:val="000C6032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938AC"/>
    <w:rsid w:val="00194CDF"/>
    <w:rsid w:val="001B0D66"/>
    <w:rsid w:val="001D182A"/>
    <w:rsid w:val="001E11DB"/>
    <w:rsid w:val="001E6F53"/>
    <w:rsid w:val="00207D10"/>
    <w:rsid w:val="0025267E"/>
    <w:rsid w:val="00263A9A"/>
    <w:rsid w:val="002701B2"/>
    <w:rsid w:val="00275353"/>
    <w:rsid w:val="0028695C"/>
    <w:rsid w:val="002A20A0"/>
    <w:rsid w:val="002A31E3"/>
    <w:rsid w:val="002A3CE4"/>
    <w:rsid w:val="002B3115"/>
    <w:rsid w:val="002B41CD"/>
    <w:rsid w:val="002B4706"/>
    <w:rsid w:val="002D4C3F"/>
    <w:rsid w:val="002E6B00"/>
    <w:rsid w:val="00305B81"/>
    <w:rsid w:val="003110FE"/>
    <w:rsid w:val="0031783C"/>
    <w:rsid w:val="00320C20"/>
    <w:rsid w:val="003365B8"/>
    <w:rsid w:val="00343B67"/>
    <w:rsid w:val="00354831"/>
    <w:rsid w:val="00385730"/>
    <w:rsid w:val="003933D5"/>
    <w:rsid w:val="00396951"/>
    <w:rsid w:val="003A7C0F"/>
    <w:rsid w:val="003B74EC"/>
    <w:rsid w:val="003C165B"/>
    <w:rsid w:val="004046CF"/>
    <w:rsid w:val="00417BF1"/>
    <w:rsid w:val="00423BF9"/>
    <w:rsid w:val="0043002E"/>
    <w:rsid w:val="00445BDB"/>
    <w:rsid w:val="0044638B"/>
    <w:rsid w:val="0046389E"/>
    <w:rsid w:val="0047058D"/>
    <w:rsid w:val="00475099"/>
    <w:rsid w:val="00496C43"/>
    <w:rsid w:val="004A2EC9"/>
    <w:rsid w:val="00501B89"/>
    <w:rsid w:val="005070B2"/>
    <w:rsid w:val="00515C5E"/>
    <w:rsid w:val="00516D9E"/>
    <w:rsid w:val="00560643"/>
    <w:rsid w:val="00571B44"/>
    <w:rsid w:val="005813D1"/>
    <w:rsid w:val="00581EEB"/>
    <w:rsid w:val="005D2CAE"/>
    <w:rsid w:val="005D5578"/>
    <w:rsid w:val="005E6F8B"/>
    <w:rsid w:val="00612D34"/>
    <w:rsid w:val="00623D3D"/>
    <w:rsid w:val="00630620"/>
    <w:rsid w:val="0063294D"/>
    <w:rsid w:val="00632EBC"/>
    <w:rsid w:val="00666C15"/>
    <w:rsid w:val="00674AC1"/>
    <w:rsid w:val="006B79D9"/>
    <w:rsid w:val="006D047E"/>
    <w:rsid w:val="006E60AC"/>
    <w:rsid w:val="006F22E8"/>
    <w:rsid w:val="00706B2E"/>
    <w:rsid w:val="00722A75"/>
    <w:rsid w:val="00730551"/>
    <w:rsid w:val="007624C3"/>
    <w:rsid w:val="007649AC"/>
    <w:rsid w:val="00775B7B"/>
    <w:rsid w:val="00775D80"/>
    <w:rsid w:val="007801B9"/>
    <w:rsid w:val="007B5C97"/>
    <w:rsid w:val="007E6814"/>
    <w:rsid w:val="008065FD"/>
    <w:rsid w:val="008066A9"/>
    <w:rsid w:val="008137FC"/>
    <w:rsid w:val="008462AD"/>
    <w:rsid w:val="00851A3B"/>
    <w:rsid w:val="00877997"/>
    <w:rsid w:val="00897694"/>
    <w:rsid w:val="008A1490"/>
    <w:rsid w:val="008B1BF2"/>
    <w:rsid w:val="008D7638"/>
    <w:rsid w:val="008E6A66"/>
    <w:rsid w:val="008F5B6A"/>
    <w:rsid w:val="009328A4"/>
    <w:rsid w:val="009349C4"/>
    <w:rsid w:val="0096106B"/>
    <w:rsid w:val="00966843"/>
    <w:rsid w:val="00967CED"/>
    <w:rsid w:val="00975DC3"/>
    <w:rsid w:val="00981B34"/>
    <w:rsid w:val="00982096"/>
    <w:rsid w:val="00997526"/>
    <w:rsid w:val="009B29F1"/>
    <w:rsid w:val="009C64C8"/>
    <w:rsid w:val="009D390B"/>
    <w:rsid w:val="009D7504"/>
    <w:rsid w:val="009F755E"/>
    <w:rsid w:val="00A00A62"/>
    <w:rsid w:val="00A03907"/>
    <w:rsid w:val="00A32714"/>
    <w:rsid w:val="00A3525E"/>
    <w:rsid w:val="00A44246"/>
    <w:rsid w:val="00A55267"/>
    <w:rsid w:val="00A86EF1"/>
    <w:rsid w:val="00A95218"/>
    <w:rsid w:val="00AA5C41"/>
    <w:rsid w:val="00AF2BBF"/>
    <w:rsid w:val="00B06698"/>
    <w:rsid w:val="00B12839"/>
    <w:rsid w:val="00B1785D"/>
    <w:rsid w:val="00B4130C"/>
    <w:rsid w:val="00B50E44"/>
    <w:rsid w:val="00B7488D"/>
    <w:rsid w:val="00B8691C"/>
    <w:rsid w:val="00B95B18"/>
    <w:rsid w:val="00B96E68"/>
    <w:rsid w:val="00BA6AB1"/>
    <w:rsid w:val="00BB2632"/>
    <w:rsid w:val="00BE6F8F"/>
    <w:rsid w:val="00BF3131"/>
    <w:rsid w:val="00C078E8"/>
    <w:rsid w:val="00C118EA"/>
    <w:rsid w:val="00C30051"/>
    <w:rsid w:val="00C52796"/>
    <w:rsid w:val="00C62F97"/>
    <w:rsid w:val="00C65997"/>
    <w:rsid w:val="00C75AC1"/>
    <w:rsid w:val="00C82681"/>
    <w:rsid w:val="00CA0BDD"/>
    <w:rsid w:val="00CD62D1"/>
    <w:rsid w:val="00CE7131"/>
    <w:rsid w:val="00CF0BDD"/>
    <w:rsid w:val="00D00FFB"/>
    <w:rsid w:val="00D03526"/>
    <w:rsid w:val="00D05686"/>
    <w:rsid w:val="00D17B28"/>
    <w:rsid w:val="00D24DE7"/>
    <w:rsid w:val="00D560E5"/>
    <w:rsid w:val="00D62765"/>
    <w:rsid w:val="00D7088B"/>
    <w:rsid w:val="00D94757"/>
    <w:rsid w:val="00DB1DD7"/>
    <w:rsid w:val="00DB2486"/>
    <w:rsid w:val="00DC4A64"/>
    <w:rsid w:val="00DE5C7F"/>
    <w:rsid w:val="00E36010"/>
    <w:rsid w:val="00E477C6"/>
    <w:rsid w:val="00E607E1"/>
    <w:rsid w:val="00E67545"/>
    <w:rsid w:val="00E806CF"/>
    <w:rsid w:val="00E816C2"/>
    <w:rsid w:val="00E95AFC"/>
    <w:rsid w:val="00E95FBA"/>
    <w:rsid w:val="00EC135A"/>
    <w:rsid w:val="00EC65EF"/>
    <w:rsid w:val="00ED550B"/>
    <w:rsid w:val="00F11FF9"/>
    <w:rsid w:val="00F2039B"/>
    <w:rsid w:val="00F219C8"/>
    <w:rsid w:val="00F64A26"/>
    <w:rsid w:val="00F83BFD"/>
    <w:rsid w:val="00F94B4D"/>
    <w:rsid w:val="00F96124"/>
    <w:rsid w:val="00FB4BAF"/>
    <w:rsid w:val="00FC02DC"/>
    <w:rsid w:val="00FC04D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DFA38-CA21-4082-A6C8-2F4E3A47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2015-06-10T06:17:00Z</cp:lastPrinted>
  <dcterms:created xsi:type="dcterms:W3CDTF">2015-06-09T12:56:00Z</dcterms:created>
  <dcterms:modified xsi:type="dcterms:W3CDTF">2015-06-10T06:20:00Z</dcterms:modified>
</cp:coreProperties>
</file>