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8F5B6A" w:rsidP="008F5B6A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5D52DB">
        <w:rPr>
          <w:sz w:val="24"/>
        </w:rPr>
        <w:t>Гмелинского</w:t>
      </w:r>
      <w:r w:rsidR="00DC50EE">
        <w:rPr>
          <w:sz w:val="24"/>
        </w:rPr>
        <w:t xml:space="preserve"> </w:t>
      </w:r>
      <w:r>
        <w:rPr>
          <w:sz w:val="24"/>
        </w:rPr>
        <w:t xml:space="preserve">сельского поселения 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>
        <w:tc>
          <w:tcPr>
            <w:tcW w:w="4818" w:type="dxa"/>
          </w:tcPr>
          <w:p w:rsidR="00B1785D" w:rsidRDefault="00C461C7" w:rsidP="005D52DB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5D52DB">
              <w:rPr>
                <w:rFonts w:cs="Tahoma"/>
                <w:sz w:val="20"/>
                <w:szCs w:val="20"/>
                <w:lang/>
              </w:rPr>
              <w:t>1</w:t>
            </w:r>
            <w:r>
              <w:rPr>
                <w:rFonts w:cs="Tahoma"/>
                <w:sz w:val="20"/>
                <w:szCs w:val="20"/>
                <w:lang/>
              </w:rPr>
              <w:t>5</w:t>
            </w:r>
            <w:r w:rsidR="005D34CB"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5D52DB">
              <w:rPr>
                <w:rFonts w:cs="Tahoma"/>
                <w:sz w:val="20"/>
                <w:szCs w:val="20"/>
                <w:lang/>
              </w:rPr>
              <w:t xml:space="preserve">марта </w:t>
            </w:r>
            <w:r w:rsidR="005D34CB">
              <w:rPr>
                <w:rFonts w:cs="Tahoma"/>
                <w:sz w:val="20"/>
                <w:szCs w:val="20"/>
                <w:lang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B1785D">
                <w:rPr>
                  <w:rFonts w:cs="Tahoma"/>
                  <w:sz w:val="20"/>
                  <w:szCs w:val="20"/>
                  <w:lang/>
                </w:rPr>
                <w:t>201</w:t>
              </w:r>
              <w:r w:rsidR="001556D0">
                <w:rPr>
                  <w:rFonts w:cs="Tahoma"/>
                  <w:sz w:val="20"/>
                  <w:szCs w:val="20"/>
                  <w:lang/>
                </w:rPr>
                <w:t>6</w:t>
              </w:r>
              <w:r w:rsidR="00B1785D">
                <w:rPr>
                  <w:rFonts w:cs="Tahoma"/>
                  <w:sz w:val="20"/>
                  <w:szCs w:val="20"/>
                  <w:lang/>
                </w:rPr>
                <w:t xml:space="preserve"> г</w:t>
              </w:r>
            </w:smartTag>
            <w:r w:rsidR="00B1785D">
              <w:rPr>
                <w:rFonts w:cs="Tahoma"/>
                <w:sz w:val="20"/>
                <w:szCs w:val="20"/>
                <w:lang/>
              </w:rPr>
              <w:t>.</w:t>
            </w:r>
          </w:p>
        </w:tc>
        <w:tc>
          <w:tcPr>
            <w:tcW w:w="4818" w:type="dxa"/>
          </w:tcPr>
          <w:p w:rsidR="00B1785D" w:rsidRDefault="00B1785D" w:rsidP="005D52DB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</w:t>
            </w:r>
            <w:r w:rsidR="00A90EC2">
              <w:rPr>
                <w:rFonts w:cs="Tahoma"/>
                <w:sz w:val="20"/>
                <w:szCs w:val="20"/>
                <w:lang/>
              </w:rPr>
              <w:t>№</w:t>
            </w:r>
            <w:r w:rsidR="005D52DB">
              <w:rPr>
                <w:rFonts w:cs="Tahoma"/>
                <w:sz w:val="20"/>
                <w:szCs w:val="20"/>
                <w:lang/>
              </w:rPr>
              <w:t xml:space="preserve"> 69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«О проекте </w:t>
      </w:r>
      <w:r w:rsidR="00F11FF9">
        <w:rPr>
          <w:rFonts w:eastAsia="Arial Unicode MS" w:cs="Tahoma"/>
          <w:color w:val="000000"/>
          <w:lang/>
        </w:rPr>
        <w:t>п</w:t>
      </w:r>
      <w:r w:rsidRPr="00B1785D">
        <w:rPr>
          <w:rFonts w:eastAsia="Arial Unicode MS" w:cs="Tahoma"/>
          <w:color w:val="000000"/>
          <w:lang/>
        </w:rPr>
        <w:t xml:space="preserve">остановления администрации </w:t>
      </w:r>
      <w:r w:rsidR="005D52DB">
        <w:rPr>
          <w:rFonts w:eastAsia="Arial Unicode MS" w:cs="Tahoma"/>
          <w:color w:val="000000"/>
          <w:lang/>
        </w:rPr>
        <w:t>Гмелинского</w:t>
      </w:r>
      <w:r w:rsidR="00DC50EE">
        <w:rPr>
          <w:rFonts w:eastAsia="Arial Unicode MS" w:cs="Tahoma"/>
          <w:color w:val="000000"/>
          <w:lang/>
        </w:rPr>
        <w:t xml:space="preserve"> </w:t>
      </w:r>
      <w:r w:rsidRPr="00B1785D">
        <w:rPr>
          <w:rFonts w:eastAsia="Arial Unicode MS" w:cs="Tahoma"/>
          <w:color w:val="000000"/>
          <w:lang/>
        </w:rPr>
        <w:t xml:space="preserve">сельского поселения «О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Pr="00B1785D">
        <w:rPr>
          <w:rFonts w:eastAsia="Arial Unicode MS" w:cs="Tahoma"/>
          <w:color w:val="000000"/>
          <w:lang/>
        </w:rPr>
        <w:t xml:space="preserve">в </w:t>
      </w:r>
      <w:r w:rsidR="00B06698">
        <w:rPr>
          <w:rFonts w:eastAsia="Arial Unicode MS" w:cs="Tahoma"/>
          <w:color w:val="000000"/>
          <w:lang/>
        </w:rPr>
        <w:t xml:space="preserve">постановление администрации </w:t>
      </w:r>
      <w:r w:rsidR="005D52DB">
        <w:rPr>
          <w:rFonts w:eastAsia="Arial Unicode MS" w:cs="Tahoma"/>
          <w:color w:val="000000"/>
          <w:lang/>
        </w:rPr>
        <w:t>Гмелинского</w:t>
      </w:r>
      <w:r w:rsidR="00DC50EE">
        <w:rPr>
          <w:rFonts w:eastAsia="Arial Unicode MS" w:cs="Tahoma"/>
          <w:color w:val="000000"/>
          <w:lang/>
        </w:rPr>
        <w:t xml:space="preserve"> </w:t>
      </w:r>
      <w:r w:rsidR="00B06698" w:rsidRPr="00B1785D">
        <w:rPr>
          <w:rFonts w:eastAsia="Arial Unicode MS" w:cs="Tahoma"/>
          <w:color w:val="000000"/>
          <w:lang/>
        </w:rPr>
        <w:t xml:space="preserve">сельского поселения </w:t>
      </w:r>
      <w:r w:rsidR="00DE5C7F">
        <w:rPr>
          <w:rFonts w:eastAsia="Arial Unicode MS" w:cs="Tahoma"/>
          <w:color w:val="000000"/>
          <w:lang/>
        </w:rPr>
        <w:t xml:space="preserve">от </w:t>
      </w:r>
      <w:r w:rsidR="00DC50EE">
        <w:rPr>
          <w:rFonts w:eastAsia="Arial Unicode MS" w:cs="Tahoma"/>
          <w:color w:val="0070C0"/>
          <w:lang/>
        </w:rPr>
        <w:t>«2</w:t>
      </w:r>
      <w:r w:rsidR="005D52DB">
        <w:rPr>
          <w:rFonts w:eastAsia="Arial Unicode MS" w:cs="Tahoma"/>
          <w:color w:val="0070C0"/>
          <w:lang/>
        </w:rPr>
        <w:t>9</w:t>
      </w:r>
      <w:r w:rsidR="00DC50EE">
        <w:rPr>
          <w:rFonts w:eastAsia="Arial Unicode MS" w:cs="Tahoma"/>
          <w:color w:val="0070C0"/>
          <w:lang/>
        </w:rPr>
        <w:t xml:space="preserve">» октября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>. №</w:t>
      </w:r>
      <w:r w:rsidR="005D52DB">
        <w:rPr>
          <w:rFonts w:eastAsia="Arial Unicode MS" w:cs="Tahoma"/>
          <w:color w:val="0070C0"/>
          <w:lang/>
        </w:rPr>
        <w:t xml:space="preserve"> 167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6647C7">
        <w:rPr>
          <w:rFonts w:eastAsia="Arial Unicode MS" w:cs="Tahoma"/>
          <w:color w:val="000000"/>
          <w:lang/>
        </w:rPr>
        <w:t>«</w:t>
      </w:r>
      <w:r w:rsidR="006647C7" w:rsidRPr="006647C7">
        <w:rPr>
          <w:rFonts w:eastAsia="Arial Unicode MS" w:cs="Tahoma"/>
          <w:color w:val="000000"/>
          <w:lang/>
        </w:rPr>
        <w:t xml:space="preserve">Об утверждении административного регламента </w:t>
      </w:r>
      <w:r w:rsidR="000D7390" w:rsidRPr="000D7390">
        <w:rPr>
          <w:rFonts w:eastAsia="Arial Unicode MS" w:cs="Tahoma"/>
          <w:color w:val="000000"/>
          <w:lang/>
        </w:rPr>
        <w:t>исполнения</w:t>
      </w:r>
      <w:r w:rsidR="006647C7" w:rsidRPr="006647C7">
        <w:rPr>
          <w:rFonts w:eastAsia="Arial Unicode MS" w:cs="Tahoma"/>
          <w:color w:val="000000"/>
          <w:lang/>
        </w:rPr>
        <w:t xml:space="preserve"> муниципальной услуги «</w:t>
      </w:r>
      <w:r w:rsidR="00DC50EE">
        <w:rPr>
          <w:rFonts w:eastAsia="Arial Unicode MS" w:cs="Tahoma"/>
          <w:color w:val="0070C0"/>
          <w:lang/>
        </w:rPr>
        <w:t xml:space="preserve">Выдача </w:t>
      </w:r>
      <w:r w:rsidR="00C6191E" w:rsidRPr="00C6191E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r w:rsidR="005D52DB">
        <w:rPr>
          <w:rFonts w:eastAsia="Arial Unicode MS" w:cs="Tahoma"/>
          <w:color w:val="0070C0"/>
          <w:lang/>
        </w:rPr>
        <w:t>Гмелинского</w:t>
      </w:r>
      <w:r w:rsidR="00DC50EE">
        <w:rPr>
          <w:rFonts w:eastAsia="Arial Unicode MS" w:cs="Tahoma"/>
          <w:color w:val="0070C0"/>
          <w:lang/>
        </w:rPr>
        <w:t xml:space="preserve"> </w:t>
      </w:r>
      <w:r w:rsidR="00C6191E" w:rsidRPr="00C6191E">
        <w:rPr>
          <w:rFonts w:eastAsia="Arial Unicode MS" w:cs="Tahoma"/>
          <w:color w:val="0070C0"/>
          <w:lang/>
        </w:rPr>
        <w:t>сельского поселения</w:t>
      </w:r>
      <w:r w:rsidR="006647C7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7B5C97" w:rsidRDefault="00421C5A" w:rsidP="00B1785D">
      <w:pPr>
        <w:autoSpaceDE w:val="0"/>
        <w:ind w:firstLine="540"/>
        <w:jc w:val="both"/>
        <w:rPr>
          <w:rFonts w:eastAsia="Arial Unicode MS" w:cs="Tahoma"/>
          <w:lang/>
        </w:rPr>
      </w:pPr>
      <w:r w:rsidRPr="00421C5A">
        <w:rPr>
          <w:rFonts w:eastAsia="Arial Unicode MS" w:cs="Tahoma"/>
          <w:lang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</w:t>
      </w:r>
    </w:p>
    <w:p w:rsidR="00B1785D" w:rsidRDefault="007B5C97" w:rsidP="007B5C97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ПОСТАНОВЛЯЕТ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674AC1">
      <w:pPr>
        <w:autoSpaceDE w:val="0"/>
        <w:ind w:firstLine="567"/>
        <w:jc w:val="center"/>
        <w:rPr>
          <w:rFonts w:eastAsia="Arial Unicode MS" w:cs="Tahoma"/>
          <w:lang/>
        </w:rPr>
      </w:pPr>
    </w:p>
    <w:p w:rsidR="00B1785D" w:rsidRPr="00674AC1" w:rsidRDefault="00B1785D" w:rsidP="00C6191E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rFonts w:eastAsia="Arial Unicode MS" w:cs="Tahoma"/>
          <w:color w:val="000000"/>
          <w:lang/>
        </w:rPr>
      </w:pPr>
      <w:r w:rsidRPr="00674AC1">
        <w:rPr>
          <w:rFonts w:eastAsia="Arial Unicode MS" w:cs="Tahoma"/>
          <w:lang/>
        </w:rPr>
        <w:t xml:space="preserve">Утвердить проект постановления администрации </w:t>
      </w:r>
      <w:r w:rsidR="005D52DB">
        <w:rPr>
          <w:rFonts w:eastAsia="Arial Unicode MS" w:cs="Tahoma"/>
          <w:lang/>
        </w:rPr>
        <w:t>Гмелинского</w:t>
      </w:r>
      <w:r w:rsidR="00DC50EE">
        <w:rPr>
          <w:rFonts w:eastAsia="Arial Unicode MS" w:cs="Tahoma"/>
          <w:lang/>
        </w:rPr>
        <w:t xml:space="preserve"> </w:t>
      </w:r>
      <w:r w:rsidRPr="00674AC1">
        <w:rPr>
          <w:rFonts w:eastAsia="Arial Unicode MS" w:cs="Tahoma"/>
          <w:lang/>
        </w:rPr>
        <w:t>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5D52DB">
        <w:rPr>
          <w:rFonts w:eastAsia="Arial Unicode MS" w:cs="Tahoma"/>
          <w:color w:val="000000"/>
          <w:lang/>
        </w:rPr>
        <w:t>Гмелинского</w:t>
      </w:r>
      <w:r w:rsidR="00DC50EE">
        <w:rPr>
          <w:rFonts w:eastAsia="Arial Unicode MS" w:cs="Tahoma"/>
          <w:color w:val="000000"/>
          <w:lang/>
        </w:rPr>
        <w:t xml:space="preserve"> </w:t>
      </w:r>
      <w:r w:rsidR="00623D3D">
        <w:rPr>
          <w:rFonts w:eastAsia="Arial Unicode MS" w:cs="Tahoma"/>
          <w:color w:val="000000"/>
          <w:lang/>
        </w:rPr>
        <w:t xml:space="preserve">сельского поселения от </w:t>
      </w:r>
      <w:r w:rsidR="00DC50EE">
        <w:rPr>
          <w:rFonts w:eastAsia="Arial Unicode MS" w:cs="Tahoma"/>
          <w:color w:val="0070C0"/>
          <w:lang/>
        </w:rPr>
        <w:t>«2</w:t>
      </w:r>
      <w:r w:rsidR="005D52DB">
        <w:rPr>
          <w:rFonts w:eastAsia="Arial Unicode MS" w:cs="Tahoma"/>
          <w:color w:val="0070C0"/>
          <w:lang/>
        </w:rPr>
        <w:t>9</w:t>
      </w:r>
      <w:r w:rsidR="00DC50EE">
        <w:rPr>
          <w:rFonts w:eastAsia="Arial Unicode MS" w:cs="Tahoma"/>
          <w:color w:val="0070C0"/>
          <w:lang/>
        </w:rPr>
        <w:t>» октября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>. №</w:t>
      </w:r>
      <w:r w:rsidR="005D52DB">
        <w:rPr>
          <w:rFonts w:eastAsia="Arial Unicode MS" w:cs="Tahoma"/>
          <w:color w:val="0070C0"/>
          <w:lang/>
        </w:rPr>
        <w:t>167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9101FF" w:rsidRPr="009101FF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DC50EE">
        <w:rPr>
          <w:rFonts w:eastAsia="Arial Unicode MS" w:cs="Tahoma"/>
          <w:color w:val="0070C0"/>
          <w:lang/>
        </w:rPr>
        <w:t xml:space="preserve">Выдача </w:t>
      </w:r>
      <w:r w:rsidR="00C6191E" w:rsidRPr="00C6191E">
        <w:rPr>
          <w:rFonts w:eastAsia="Arial Unicode MS" w:cs="Tahoma"/>
          <w:color w:val="0070C0"/>
          <w:lang/>
        </w:rPr>
        <w:t xml:space="preserve">выписок из реестра муниципальной собственности </w:t>
      </w:r>
      <w:r w:rsidR="005D52DB">
        <w:rPr>
          <w:rFonts w:eastAsia="Arial Unicode MS" w:cs="Tahoma"/>
          <w:color w:val="0070C0"/>
          <w:lang/>
        </w:rPr>
        <w:t>Гмелинского</w:t>
      </w:r>
      <w:r w:rsidR="00DC50EE">
        <w:rPr>
          <w:rFonts w:eastAsia="Arial Unicode MS" w:cs="Tahoma"/>
          <w:color w:val="0070C0"/>
          <w:lang/>
        </w:rPr>
        <w:t xml:space="preserve"> </w:t>
      </w:r>
      <w:r w:rsidR="00C6191E" w:rsidRPr="00C6191E">
        <w:rPr>
          <w:rFonts w:eastAsia="Arial Unicode MS" w:cs="Tahoma"/>
          <w:color w:val="0070C0"/>
          <w:lang/>
        </w:rPr>
        <w:t>сельского поселения</w:t>
      </w:r>
      <w:r w:rsidR="009101FF" w:rsidRPr="009101FF">
        <w:rPr>
          <w:rFonts w:eastAsia="Arial Unicode MS" w:cs="Tahoma"/>
          <w:color w:val="000000"/>
          <w:lang/>
        </w:rPr>
        <w:t>»</w:t>
      </w:r>
      <w:r w:rsidR="00674AC1" w:rsidRPr="00674AC1">
        <w:rPr>
          <w:rFonts w:eastAsia="Arial Unicode MS" w:cs="Tahoma"/>
          <w:color w:val="000000"/>
          <w:lang/>
        </w:rPr>
        <w:t xml:space="preserve"> </w:t>
      </w:r>
      <w:r w:rsidRPr="00674AC1">
        <w:rPr>
          <w:rFonts w:eastAsia="Arial Unicode MS" w:cs="Tahoma"/>
          <w:color w:val="000000"/>
          <w:lang/>
        </w:rPr>
        <w:t>согласно приложению.</w:t>
      </w:r>
    </w:p>
    <w:p w:rsidR="00B1785D" w:rsidRDefault="00B1785D" w:rsidP="00C6191E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proofErr w:type="gramStart"/>
      <w:r>
        <w:rPr>
          <w:rFonts w:eastAsia="Arial Unicode MS" w:cs="Tahoma"/>
          <w:spacing w:val="5"/>
          <w:lang/>
        </w:rPr>
        <w:t xml:space="preserve">Проект </w:t>
      </w:r>
      <w:r w:rsidR="00674AC1" w:rsidRPr="00674AC1">
        <w:rPr>
          <w:rFonts w:eastAsia="Arial Unicode MS" w:cs="Tahoma"/>
          <w:lang/>
        </w:rPr>
        <w:t xml:space="preserve">постановления администрации </w:t>
      </w:r>
      <w:r w:rsidR="005D52DB">
        <w:rPr>
          <w:rFonts w:eastAsia="Arial Unicode MS" w:cs="Tahoma"/>
          <w:lang/>
        </w:rPr>
        <w:t>Гмелинского</w:t>
      </w:r>
      <w:r w:rsidR="00DC50EE">
        <w:rPr>
          <w:rFonts w:eastAsia="Arial Unicode MS" w:cs="Tahoma"/>
          <w:lang/>
        </w:rPr>
        <w:t xml:space="preserve"> </w:t>
      </w:r>
      <w:r w:rsidR="00674AC1" w:rsidRPr="00674AC1">
        <w:rPr>
          <w:rFonts w:eastAsia="Arial Unicode MS" w:cs="Tahoma"/>
          <w:lang/>
        </w:rPr>
        <w:t>сельского поселения «</w:t>
      </w:r>
      <w:r w:rsidR="00674AC1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674AC1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5D52DB">
        <w:rPr>
          <w:rFonts w:eastAsia="Arial Unicode MS" w:cs="Tahoma"/>
          <w:color w:val="000000"/>
          <w:lang/>
        </w:rPr>
        <w:t>Гмелинского</w:t>
      </w:r>
      <w:r w:rsidR="00DC50EE">
        <w:rPr>
          <w:rFonts w:eastAsia="Arial Unicode MS" w:cs="Tahoma"/>
          <w:color w:val="000000"/>
          <w:lang/>
        </w:rPr>
        <w:t xml:space="preserve"> </w:t>
      </w:r>
      <w:r w:rsidR="00674AC1" w:rsidRPr="00674AC1">
        <w:rPr>
          <w:rFonts w:eastAsia="Arial Unicode MS" w:cs="Tahoma"/>
          <w:color w:val="000000"/>
          <w:lang/>
        </w:rPr>
        <w:t xml:space="preserve">сельского поселения от </w:t>
      </w:r>
      <w:r w:rsidR="00DC50EE">
        <w:rPr>
          <w:rFonts w:eastAsia="Arial Unicode MS" w:cs="Tahoma"/>
          <w:color w:val="0070C0"/>
          <w:lang/>
        </w:rPr>
        <w:t>«2</w:t>
      </w:r>
      <w:r w:rsidR="005D52DB">
        <w:rPr>
          <w:rFonts w:eastAsia="Arial Unicode MS" w:cs="Tahoma"/>
          <w:color w:val="0070C0"/>
          <w:lang/>
        </w:rPr>
        <w:t>9</w:t>
      </w:r>
      <w:r w:rsidR="00DC50EE">
        <w:rPr>
          <w:rFonts w:eastAsia="Arial Unicode MS" w:cs="Tahoma"/>
          <w:color w:val="0070C0"/>
          <w:lang/>
        </w:rPr>
        <w:t xml:space="preserve">» октября </w:t>
      </w:r>
      <w:r w:rsidR="00946827" w:rsidRPr="00946827">
        <w:rPr>
          <w:rFonts w:eastAsia="Arial Unicode MS" w:cs="Tahoma"/>
          <w:color w:val="0070C0"/>
          <w:lang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>2012 г</w:t>
        </w:r>
      </w:smartTag>
      <w:r w:rsidR="00946827" w:rsidRPr="00946827">
        <w:rPr>
          <w:rFonts w:eastAsia="Arial Unicode MS" w:cs="Tahoma"/>
          <w:color w:val="0070C0"/>
          <w:lang/>
        </w:rPr>
        <w:t xml:space="preserve">. № </w:t>
      </w:r>
      <w:r w:rsidR="005D52DB">
        <w:rPr>
          <w:rFonts w:eastAsia="Arial Unicode MS" w:cs="Tahoma"/>
          <w:color w:val="0070C0"/>
          <w:lang/>
        </w:rPr>
        <w:t>167</w:t>
      </w:r>
      <w:r w:rsidR="009101FF" w:rsidRPr="009101FF">
        <w:rPr>
          <w:rFonts w:eastAsia="Arial Unicode MS" w:cs="Tahoma"/>
          <w:color w:val="000000"/>
          <w:lang/>
        </w:rPr>
        <w:t xml:space="preserve">«Об утверждении административного регламента исполнения муниципальной услуги </w:t>
      </w:r>
      <w:r w:rsidR="005077F3" w:rsidRPr="005077F3">
        <w:rPr>
          <w:rFonts w:eastAsia="Arial Unicode MS" w:cs="Tahoma"/>
          <w:color w:val="000000"/>
          <w:lang/>
        </w:rPr>
        <w:t>«</w:t>
      </w:r>
      <w:r w:rsidR="00DC50EE">
        <w:rPr>
          <w:rFonts w:eastAsia="Arial Unicode MS" w:cs="Tahoma"/>
          <w:color w:val="0070C0"/>
          <w:lang/>
        </w:rPr>
        <w:t>Выдача</w:t>
      </w:r>
      <w:r w:rsidR="00C6191E" w:rsidRPr="00C6191E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r w:rsidR="005D52DB">
        <w:rPr>
          <w:rFonts w:eastAsia="Arial Unicode MS" w:cs="Tahoma"/>
          <w:color w:val="0070C0"/>
          <w:lang/>
        </w:rPr>
        <w:t>Гмелинского</w:t>
      </w:r>
      <w:r w:rsidR="00DC50EE">
        <w:rPr>
          <w:rFonts w:eastAsia="Arial Unicode MS" w:cs="Tahoma"/>
          <w:color w:val="0070C0"/>
          <w:lang/>
        </w:rPr>
        <w:t xml:space="preserve"> </w:t>
      </w:r>
      <w:r w:rsidR="00C6191E" w:rsidRPr="00C6191E">
        <w:rPr>
          <w:rFonts w:eastAsia="Arial Unicode MS" w:cs="Tahoma"/>
          <w:color w:val="0070C0"/>
          <w:lang/>
        </w:rPr>
        <w:t>сельского поселения</w:t>
      </w:r>
      <w:r w:rsidR="005077F3" w:rsidRPr="005077F3">
        <w:rPr>
          <w:rFonts w:eastAsia="Arial Unicode MS" w:cs="Tahoma"/>
          <w:color w:val="000000"/>
          <w:lang/>
        </w:rPr>
        <w:t>»</w:t>
      </w:r>
      <w:r>
        <w:rPr>
          <w:rFonts w:eastAsia="Arial Unicode MS" w:cs="Tahoma"/>
          <w:color w:val="000000"/>
          <w:spacing w:val="5"/>
          <w:lang/>
        </w:rPr>
        <w:t xml:space="preserve">, утвержденного настоящим постановлением, </w:t>
      </w:r>
      <w:r>
        <w:rPr>
          <w:rFonts w:eastAsia="Arial Unicode MS" w:cs="Tahoma"/>
          <w:spacing w:val="5"/>
          <w:lang/>
        </w:rPr>
        <w:t xml:space="preserve">разместить в сети Интернет на сайте </w:t>
      </w:r>
      <w:r w:rsidR="005D52DB">
        <w:rPr>
          <w:rFonts w:eastAsia="Arial Unicode MS" w:cs="Tahoma"/>
          <w:spacing w:val="5"/>
          <w:lang/>
        </w:rPr>
        <w:t>Гмелинского</w:t>
      </w:r>
      <w:r w:rsidR="00DC50EE">
        <w:rPr>
          <w:rFonts w:eastAsia="Arial Unicode MS" w:cs="Tahoma"/>
          <w:spacing w:val="5"/>
          <w:lang/>
        </w:rPr>
        <w:t xml:space="preserve"> </w:t>
      </w:r>
      <w:r>
        <w:rPr>
          <w:rFonts w:eastAsia="Arial Unicode MS" w:cs="Tahoma"/>
          <w:spacing w:val="5"/>
          <w:lang/>
        </w:rPr>
        <w:t>сельского поселения.</w:t>
      </w:r>
      <w:proofErr w:type="gramEnd"/>
    </w:p>
    <w:p w:rsidR="00B1785D" w:rsidRDefault="00B1785D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rFonts w:eastAsia="Arial Unicode MS" w:cs="Tahoma"/>
          <w:spacing w:val="5"/>
          <w:lang/>
        </w:rPr>
      </w:pPr>
      <w:r>
        <w:rPr>
          <w:rFonts w:eastAsia="Arial Unicode MS" w:cs="Tahoma"/>
          <w:spacing w:val="5"/>
          <w:lang/>
        </w:rPr>
        <w:t xml:space="preserve">Ответственность за исполнение  данного  постановления  возложить на специалиста Администрации </w:t>
      </w:r>
      <w:r w:rsidR="005D52DB">
        <w:rPr>
          <w:rFonts w:eastAsia="Arial Unicode MS" w:cs="Tahoma"/>
          <w:spacing w:val="5"/>
          <w:lang/>
        </w:rPr>
        <w:t>Гмелинского</w:t>
      </w:r>
      <w:r w:rsidR="00DC50EE">
        <w:rPr>
          <w:rFonts w:eastAsia="Arial Unicode MS" w:cs="Tahoma"/>
          <w:spacing w:val="5"/>
          <w:lang/>
        </w:rPr>
        <w:t xml:space="preserve"> </w:t>
      </w:r>
      <w:r>
        <w:rPr>
          <w:rFonts w:eastAsia="Arial Unicode MS" w:cs="Tahoma"/>
          <w:spacing w:val="5"/>
          <w:lang/>
        </w:rPr>
        <w:t>сельс</w:t>
      </w:r>
      <w:r w:rsidR="00DC50EE">
        <w:rPr>
          <w:rFonts w:eastAsia="Arial Unicode MS" w:cs="Tahoma"/>
          <w:spacing w:val="5"/>
          <w:lang/>
        </w:rPr>
        <w:t xml:space="preserve">кого поселения </w:t>
      </w:r>
      <w:r w:rsidR="005D52DB">
        <w:rPr>
          <w:rFonts w:eastAsia="Arial Unicode MS" w:cs="Tahoma"/>
          <w:spacing w:val="5"/>
          <w:lang/>
        </w:rPr>
        <w:t>Задерейко О.Е.</w:t>
      </w:r>
      <w:r w:rsidR="00632EBC">
        <w:rPr>
          <w:rFonts w:eastAsia="Arial Unicode MS" w:cs="Tahoma"/>
          <w:spacing w:val="5"/>
          <w:lang/>
        </w:rPr>
        <w:t>.</w:t>
      </w:r>
    </w:p>
    <w:p w:rsidR="008F5B6A" w:rsidRDefault="008F5B6A" w:rsidP="008F5B6A">
      <w:pPr>
        <w:jc w:val="right"/>
        <w:rPr>
          <w:b/>
        </w:rPr>
      </w:pPr>
    </w:p>
    <w:p w:rsidR="005070B2" w:rsidRDefault="005070B2" w:rsidP="008F5B6A">
      <w:pPr>
        <w:jc w:val="right"/>
        <w:rPr>
          <w:b/>
        </w:rPr>
      </w:pP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5D52DB">
        <w:rPr>
          <w:b/>
        </w:rPr>
        <w:t>Гмелинского</w:t>
      </w:r>
      <w:r w:rsidR="00DC50EE">
        <w:rPr>
          <w:b/>
        </w:rPr>
        <w:t xml:space="preserve"> </w:t>
      </w:r>
    </w:p>
    <w:p w:rsidR="008F5B6A" w:rsidRDefault="003365B8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</w:t>
      </w:r>
      <w:r>
        <w:rPr>
          <w:b/>
        </w:rPr>
        <w:t xml:space="preserve">           </w:t>
      </w:r>
      <w:r w:rsidR="00DC50EE">
        <w:rPr>
          <w:b/>
        </w:rPr>
        <w:t xml:space="preserve">   </w:t>
      </w:r>
      <w:proofErr w:type="spellStart"/>
      <w:r w:rsidR="005D52DB">
        <w:rPr>
          <w:b/>
        </w:rPr>
        <w:t>М.П.Бутенин</w:t>
      </w:r>
      <w:proofErr w:type="spellEnd"/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9101FF" w:rsidRPr="009101FF" w:rsidRDefault="009101FF" w:rsidP="009101FF">
      <w:pPr>
        <w:rPr>
          <w:lang/>
        </w:rPr>
      </w:pPr>
    </w:p>
    <w:p w:rsidR="009101FF" w:rsidRDefault="009101FF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p w:rsidR="00B1785D" w:rsidRDefault="00B1785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  <w:r>
        <w:rPr>
          <w:rFonts w:ascii="Times New Roman" w:hAnsi="Times New Roman" w:cs="Times New Roman"/>
          <w:b w:val="0"/>
          <w:kern w:val="1"/>
          <w:sz w:val="24"/>
          <w:szCs w:val="24"/>
          <w:lang/>
        </w:rPr>
        <w:t>Утвержден</w:t>
      </w:r>
    </w:p>
    <w:p w:rsidR="00B1785D" w:rsidRDefault="00B1785D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Постановлением администрации</w:t>
      </w:r>
    </w:p>
    <w:p w:rsidR="00B1785D" w:rsidRDefault="005D52DB" w:rsidP="00B1785D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Гмелинского</w:t>
      </w:r>
      <w:r w:rsidR="00DC50EE">
        <w:rPr>
          <w:rFonts w:eastAsia="Arial Unicode MS" w:cs="Tahoma"/>
          <w:lang/>
        </w:rPr>
        <w:t xml:space="preserve"> </w:t>
      </w:r>
      <w:r w:rsidR="00B1785D">
        <w:rPr>
          <w:rFonts w:eastAsia="Arial Unicode MS" w:cs="Tahoma"/>
          <w:lang/>
        </w:rPr>
        <w:t>сельского поселения</w:t>
      </w:r>
    </w:p>
    <w:p w:rsidR="00B1785D" w:rsidRDefault="00B1785D" w:rsidP="005D52DB">
      <w:pPr>
        <w:jc w:val="right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 xml:space="preserve">от </w:t>
      </w:r>
      <w:r w:rsidR="005D52DB">
        <w:rPr>
          <w:rFonts w:eastAsia="Arial Unicode MS" w:cs="Tahoma"/>
          <w:lang/>
        </w:rPr>
        <w:t>15 марта</w:t>
      </w:r>
      <w:r w:rsidR="00DC50EE">
        <w:rPr>
          <w:rFonts w:eastAsia="Arial Unicode MS" w:cs="Tahoma"/>
          <w:lang/>
        </w:rPr>
        <w:t xml:space="preserve"> </w:t>
      </w:r>
      <w:r w:rsidR="00674AC1">
        <w:rPr>
          <w:rFonts w:eastAsia="Arial Unicode MS" w:cs="Tahoma"/>
          <w:lang/>
        </w:rPr>
        <w:t>201</w:t>
      </w:r>
      <w:r w:rsidR="00980472">
        <w:rPr>
          <w:rFonts w:eastAsia="Arial Unicode MS" w:cs="Tahoma"/>
          <w:lang/>
        </w:rPr>
        <w:t>6</w:t>
      </w:r>
      <w:r>
        <w:rPr>
          <w:rFonts w:eastAsia="Arial Unicode MS" w:cs="Tahoma"/>
          <w:lang/>
        </w:rPr>
        <w:t>г. №</w:t>
      </w:r>
      <w:r w:rsidR="005D52DB">
        <w:rPr>
          <w:rFonts w:eastAsia="Arial Unicode MS" w:cs="Tahoma"/>
          <w:lang/>
        </w:rPr>
        <w:t xml:space="preserve"> 167</w:t>
      </w:r>
    </w:p>
    <w:p w:rsidR="005D52DB" w:rsidRDefault="005D52DB" w:rsidP="005D52DB">
      <w:pPr>
        <w:jc w:val="right"/>
        <w:rPr>
          <w:rFonts w:eastAsia="Arial Unicode MS" w:cs="Tahoma"/>
          <w:lang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5D52DB">
        <w:rPr>
          <w:sz w:val="24"/>
        </w:rPr>
        <w:t>Гмелинского</w:t>
      </w:r>
      <w:r w:rsidR="00DC50EE">
        <w:rPr>
          <w:sz w:val="24"/>
        </w:rPr>
        <w:t xml:space="preserve"> </w:t>
      </w:r>
      <w:r>
        <w:rPr>
          <w:sz w:val="24"/>
        </w:rPr>
        <w:t xml:space="preserve">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01FC7">
        <w:rPr>
          <w:rFonts w:ascii="Times New Roman" w:hAnsi="Times New Roman" w:cs="Times New Roman"/>
          <w:sz w:val="24"/>
          <w:szCs w:val="24"/>
          <w:lang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  <w:lang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>
        <w:trPr>
          <w:trHeight w:val="95"/>
        </w:trPr>
        <w:tc>
          <w:tcPr>
            <w:tcW w:w="7479" w:type="dxa"/>
          </w:tcPr>
          <w:p w:rsidR="00001FC7" w:rsidRPr="00001FC7" w:rsidRDefault="00001FC7" w:rsidP="00BE6F8F">
            <w:pPr>
              <w:snapToGrid w:val="0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 xml:space="preserve">от « ______ » ______________________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1FC7">
                <w:rPr>
                  <w:rFonts w:eastAsia="Arial Unicode MS"/>
                  <w:lang/>
                </w:rPr>
                <w:t>201</w:t>
              </w:r>
              <w:r w:rsidR="00980472">
                <w:rPr>
                  <w:rFonts w:eastAsia="Arial Unicode MS"/>
                  <w:lang/>
                </w:rPr>
                <w:t>6</w:t>
              </w:r>
              <w:r w:rsidRPr="00001FC7">
                <w:rPr>
                  <w:rFonts w:eastAsia="Arial Unicode MS"/>
                  <w:lang/>
                </w:rPr>
                <w:t xml:space="preserve"> г</w:t>
              </w:r>
            </w:smartTag>
            <w:r w:rsidRPr="00001FC7">
              <w:rPr>
                <w:rFonts w:eastAsia="Arial Unicode MS"/>
                <w:lang/>
              </w:rPr>
              <w:t>.</w:t>
            </w:r>
          </w:p>
        </w:tc>
        <w:tc>
          <w:tcPr>
            <w:tcW w:w="2268" w:type="dxa"/>
          </w:tcPr>
          <w:p w:rsidR="00001FC7" w:rsidRPr="00001FC7" w:rsidRDefault="00001FC7" w:rsidP="00D05686">
            <w:pPr>
              <w:snapToGrid w:val="0"/>
              <w:jc w:val="right"/>
              <w:rPr>
                <w:rFonts w:eastAsia="Arial Unicode MS"/>
                <w:lang/>
              </w:rPr>
            </w:pPr>
            <w:r w:rsidRPr="00001FC7">
              <w:rPr>
                <w:rFonts w:eastAsia="Arial Unicode MS"/>
                <w:lang/>
              </w:rPr>
              <w:t>№ ___________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lang/>
        </w:rPr>
        <w:t>«</w:t>
      </w:r>
      <w:r w:rsidR="00F11FF9" w:rsidRPr="00674AC1">
        <w:rPr>
          <w:rFonts w:eastAsia="Arial Unicode MS" w:cs="Tahoma"/>
          <w:color w:val="000000"/>
          <w:lang/>
        </w:rPr>
        <w:t xml:space="preserve">О  внесении изменений </w:t>
      </w:r>
      <w:r w:rsidR="00A962B5">
        <w:rPr>
          <w:rFonts w:eastAsia="Arial Unicode MS" w:cs="Tahoma"/>
          <w:color w:val="000000"/>
          <w:lang/>
        </w:rPr>
        <w:t xml:space="preserve">и дополнений </w:t>
      </w:r>
      <w:r w:rsidR="00F11FF9" w:rsidRPr="00674AC1">
        <w:rPr>
          <w:rFonts w:eastAsia="Arial Unicode MS" w:cs="Tahoma"/>
          <w:color w:val="000000"/>
          <w:lang/>
        </w:rPr>
        <w:t xml:space="preserve">в постановление администрации </w:t>
      </w:r>
      <w:r w:rsidR="005D52DB">
        <w:rPr>
          <w:rFonts w:eastAsia="Arial Unicode MS" w:cs="Tahoma"/>
          <w:color w:val="000000"/>
          <w:lang/>
        </w:rPr>
        <w:t>Гмелинского</w:t>
      </w:r>
      <w:r w:rsidR="00DC50EE">
        <w:rPr>
          <w:rFonts w:eastAsia="Arial Unicode MS" w:cs="Tahoma"/>
          <w:color w:val="000000"/>
          <w:lang/>
        </w:rPr>
        <w:t xml:space="preserve"> </w:t>
      </w:r>
      <w:r w:rsidR="00F11FF9" w:rsidRPr="00674AC1">
        <w:rPr>
          <w:rFonts w:eastAsia="Arial Unicode MS" w:cs="Tahoma"/>
          <w:color w:val="000000"/>
          <w:lang/>
        </w:rPr>
        <w:t xml:space="preserve">сельского поселения </w:t>
      </w:r>
      <w:r w:rsidR="00623D3D">
        <w:rPr>
          <w:rFonts w:eastAsia="Arial Unicode MS" w:cs="Tahoma"/>
          <w:color w:val="000000"/>
          <w:lang/>
        </w:rPr>
        <w:t xml:space="preserve">от </w:t>
      </w:r>
      <w:r w:rsidR="00DC50EE">
        <w:rPr>
          <w:rFonts w:eastAsia="Arial Unicode MS" w:cs="Tahoma"/>
          <w:color w:val="0070C0"/>
          <w:lang/>
        </w:rPr>
        <w:t>«2</w:t>
      </w:r>
      <w:r w:rsidR="005D52DB">
        <w:rPr>
          <w:rFonts w:eastAsia="Arial Unicode MS" w:cs="Tahoma"/>
          <w:color w:val="0070C0"/>
          <w:lang/>
        </w:rPr>
        <w:t>9</w:t>
      </w:r>
      <w:r w:rsidR="00DC50EE">
        <w:rPr>
          <w:rFonts w:eastAsia="Arial Unicode MS" w:cs="Tahoma"/>
          <w:color w:val="0070C0"/>
          <w:lang/>
        </w:rPr>
        <w:t>» октябр</w:t>
      </w:r>
      <w:r w:rsidR="00946827" w:rsidRPr="00946827">
        <w:rPr>
          <w:rFonts w:eastAsia="Arial Unicode MS" w:cs="Tahoma"/>
          <w:color w:val="0070C0"/>
          <w:lang/>
        </w:rPr>
        <w:t xml:space="preserve">я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rFonts w:eastAsia="Arial Unicode MS" w:cs="Tahoma"/>
            <w:color w:val="0070C0"/>
            <w:lang/>
          </w:rPr>
          <w:t xml:space="preserve">2012 </w:t>
        </w:r>
        <w:proofErr w:type="spellStart"/>
        <w:r w:rsidR="00946827" w:rsidRPr="00946827">
          <w:rPr>
            <w:rFonts w:eastAsia="Arial Unicode MS" w:cs="Tahoma"/>
            <w:color w:val="0070C0"/>
            <w:lang/>
          </w:rPr>
          <w:t>г</w:t>
        </w:r>
      </w:smartTag>
      <w:r w:rsidR="00DC50EE">
        <w:rPr>
          <w:rFonts w:eastAsia="Arial Unicode MS" w:cs="Tahoma"/>
          <w:color w:val="0070C0"/>
          <w:lang/>
        </w:rPr>
        <w:t>.</w:t>
      </w:r>
      <w:r w:rsidR="00946827" w:rsidRPr="00946827">
        <w:rPr>
          <w:rFonts w:eastAsia="Arial Unicode MS" w:cs="Tahoma"/>
          <w:color w:val="0070C0"/>
          <w:lang/>
        </w:rPr>
        <w:t>№</w:t>
      </w:r>
      <w:proofErr w:type="spellEnd"/>
      <w:r w:rsidR="00946827" w:rsidRPr="00946827">
        <w:rPr>
          <w:rFonts w:eastAsia="Arial Unicode MS" w:cs="Tahoma"/>
          <w:color w:val="0070C0"/>
          <w:lang/>
        </w:rPr>
        <w:t xml:space="preserve"> </w:t>
      </w:r>
      <w:r w:rsidR="005D52DB">
        <w:rPr>
          <w:rFonts w:eastAsia="Arial Unicode MS" w:cs="Tahoma"/>
          <w:color w:val="0070C0"/>
          <w:lang/>
        </w:rPr>
        <w:t xml:space="preserve">167 </w:t>
      </w:r>
      <w:r w:rsidR="002E0A7A" w:rsidRPr="002E0A7A">
        <w:rPr>
          <w:rFonts w:eastAsia="Arial Unicode MS" w:cs="Tahoma"/>
          <w:color w:val="000000"/>
          <w:lang/>
        </w:rPr>
        <w:t>«Об утверждении административного регламента исполнения муниципальной услуги «</w:t>
      </w:r>
      <w:r w:rsidR="00DC50EE">
        <w:rPr>
          <w:rFonts w:eastAsia="Arial Unicode MS" w:cs="Tahoma"/>
          <w:color w:val="0070C0"/>
          <w:lang/>
        </w:rPr>
        <w:t>Выдача</w:t>
      </w:r>
      <w:r w:rsidR="00F44E37" w:rsidRPr="00F44E37">
        <w:rPr>
          <w:rFonts w:eastAsia="Arial Unicode MS" w:cs="Tahoma"/>
          <w:color w:val="0070C0"/>
          <w:lang/>
        </w:rPr>
        <w:t xml:space="preserve"> выписок из реестра муниципальной собственности </w:t>
      </w:r>
      <w:r w:rsidR="005D52DB">
        <w:rPr>
          <w:rFonts w:eastAsia="Arial Unicode MS" w:cs="Tahoma"/>
          <w:color w:val="0070C0"/>
          <w:lang/>
        </w:rPr>
        <w:t>Гмелинского</w:t>
      </w:r>
      <w:r w:rsidR="00DC50EE">
        <w:rPr>
          <w:rFonts w:eastAsia="Arial Unicode MS" w:cs="Tahoma"/>
          <w:color w:val="0070C0"/>
          <w:lang/>
        </w:rPr>
        <w:t xml:space="preserve"> </w:t>
      </w:r>
      <w:r w:rsidR="00F44E37" w:rsidRPr="00F44E37">
        <w:rPr>
          <w:rFonts w:eastAsia="Arial Unicode MS" w:cs="Tahoma"/>
          <w:color w:val="0070C0"/>
          <w:lang/>
        </w:rPr>
        <w:t>сельского поселения</w:t>
      </w:r>
      <w:r w:rsidR="002E0A7A" w:rsidRPr="002E0A7A">
        <w:rPr>
          <w:rFonts w:eastAsia="Arial Unicode MS" w:cs="Tahoma"/>
          <w:color w:val="000000"/>
          <w:lang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  <w:lang/>
        </w:rPr>
      </w:pPr>
    </w:p>
    <w:p w:rsidR="00001FC7" w:rsidRPr="00001FC7" w:rsidRDefault="00C32E6D" w:rsidP="00C00554">
      <w:pPr>
        <w:ind w:firstLine="567"/>
        <w:jc w:val="both"/>
        <w:rPr>
          <w:rFonts w:eastAsia="Arial Unicode MS"/>
          <w:lang/>
        </w:rPr>
      </w:pPr>
      <w:r w:rsidRPr="00C32E6D">
        <w:rPr>
          <w:rFonts w:eastAsia="Arial Unicode MS"/>
          <w:lang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  <w:r w:rsidR="00C00554" w:rsidRPr="00C00554">
        <w:rPr>
          <w:rFonts w:eastAsia="Arial Unicode MS"/>
          <w:lang/>
        </w:rPr>
        <w:t xml:space="preserve">, 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  <w:lang/>
        </w:rPr>
      </w:pPr>
    </w:p>
    <w:p w:rsidR="00001FC7" w:rsidRPr="00001FC7" w:rsidRDefault="00D560E5" w:rsidP="002E0A7A">
      <w:pPr>
        <w:jc w:val="center"/>
        <w:rPr>
          <w:rFonts w:eastAsia="Arial Unicode MS"/>
          <w:lang/>
        </w:rPr>
      </w:pPr>
      <w:r>
        <w:rPr>
          <w:rFonts w:eastAsia="Arial Unicode MS"/>
          <w:spacing w:val="80"/>
          <w:lang/>
        </w:rPr>
        <w:t>ПОСТАНОВЛЯЕТ</w:t>
      </w:r>
      <w:r w:rsidR="00001FC7" w:rsidRPr="00001FC7">
        <w:rPr>
          <w:rFonts w:eastAsia="Arial Unicode MS"/>
          <w:spacing w:val="80"/>
          <w:lang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  <w:lang/>
        </w:rPr>
      </w:pPr>
    </w:p>
    <w:p w:rsidR="00146CB6" w:rsidRPr="00615EC8" w:rsidRDefault="00001FC7" w:rsidP="000D7390">
      <w:pPr>
        <w:widowControl w:val="0"/>
        <w:numPr>
          <w:ilvl w:val="0"/>
          <w:numId w:val="6"/>
        </w:numPr>
        <w:suppressAutoHyphens/>
        <w:jc w:val="both"/>
        <w:rPr>
          <w:rFonts w:eastAsia="Arial Unicode MS"/>
          <w:lang/>
        </w:rPr>
      </w:pPr>
      <w:r w:rsidRPr="00615EC8">
        <w:rPr>
          <w:rFonts w:eastAsia="Arial Unicode MS"/>
          <w:lang/>
        </w:rPr>
        <w:t xml:space="preserve">1. </w:t>
      </w:r>
      <w:r w:rsidR="000A176B" w:rsidRPr="000A176B">
        <w:t>Внести в</w:t>
      </w:r>
      <w:r w:rsidR="000A176B">
        <w:t xml:space="preserve"> </w:t>
      </w:r>
      <w:r w:rsidR="000A176B" w:rsidRPr="000A176B">
        <w:t xml:space="preserve">Административный регламент </w:t>
      </w:r>
      <w:r w:rsidR="000D7390" w:rsidRPr="000D7390">
        <w:t>исполнения</w:t>
      </w:r>
      <w:r w:rsidR="000A176B" w:rsidRPr="000A176B">
        <w:t xml:space="preserve"> муниципальной услуги «</w:t>
      </w:r>
      <w:r w:rsidR="00DC50EE">
        <w:rPr>
          <w:color w:val="0070C0"/>
        </w:rPr>
        <w:t xml:space="preserve">Выдача </w:t>
      </w:r>
      <w:r w:rsidR="00F44E37" w:rsidRPr="00F44E37">
        <w:rPr>
          <w:color w:val="0070C0"/>
        </w:rPr>
        <w:t xml:space="preserve">выписок из реестра муниципальной собственности </w:t>
      </w:r>
      <w:r w:rsidR="005D52DB">
        <w:rPr>
          <w:color w:val="0070C0"/>
        </w:rPr>
        <w:t>Гмелинского</w:t>
      </w:r>
      <w:r w:rsidR="00DC50EE">
        <w:rPr>
          <w:color w:val="0070C0"/>
        </w:rPr>
        <w:t xml:space="preserve"> </w:t>
      </w:r>
      <w:r w:rsidR="00F44E37" w:rsidRPr="00F44E37">
        <w:rPr>
          <w:color w:val="0070C0"/>
        </w:rPr>
        <w:t>сельского поселения</w:t>
      </w:r>
      <w:r w:rsidR="000A176B" w:rsidRPr="000A176B">
        <w:t>»</w:t>
      </w:r>
      <w:r w:rsidR="000A176B">
        <w:t xml:space="preserve">, утвержденный </w:t>
      </w:r>
      <w:r w:rsidR="000A176B" w:rsidRPr="000A176B">
        <w:t>постановление</w:t>
      </w:r>
      <w:r w:rsidR="000A176B">
        <w:t>м</w:t>
      </w:r>
      <w:r w:rsidR="000A176B" w:rsidRPr="000A176B">
        <w:t xml:space="preserve"> администрации </w:t>
      </w:r>
      <w:r w:rsidR="005D52DB">
        <w:t>Гмелинского</w:t>
      </w:r>
      <w:r w:rsidR="00DC50EE">
        <w:t xml:space="preserve"> </w:t>
      </w:r>
      <w:r w:rsidR="000A176B" w:rsidRPr="000A176B">
        <w:t xml:space="preserve">сельского поселения от </w:t>
      </w:r>
      <w:r w:rsidR="00DC50EE">
        <w:rPr>
          <w:color w:val="0070C0"/>
        </w:rPr>
        <w:t>«2</w:t>
      </w:r>
      <w:r w:rsidR="005D52DB">
        <w:rPr>
          <w:color w:val="0070C0"/>
        </w:rPr>
        <w:t>9</w:t>
      </w:r>
      <w:r w:rsidR="00DC50EE">
        <w:rPr>
          <w:color w:val="0070C0"/>
        </w:rPr>
        <w:t xml:space="preserve">»  октября </w:t>
      </w:r>
      <w:r w:rsidR="00946827" w:rsidRPr="00946827">
        <w:rPr>
          <w:color w:val="0070C0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946827" w:rsidRPr="00946827">
          <w:rPr>
            <w:color w:val="0070C0"/>
          </w:rPr>
          <w:t>2012 г</w:t>
        </w:r>
      </w:smartTag>
      <w:r w:rsidR="00946827" w:rsidRPr="00946827">
        <w:rPr>
          <w:color w:val="0070C0"/>
        </w:rPr>
        <w:t>. №</w:t>
      </w:r>
      <w:r w:rsidR="005D52DB">
        <w:rPr>
          <w:color w:val="0070C0"/>
        </w:rPr>
        <w:t xml:space="preserve"> 167</w:t>
      </w:r>
      <w:r w:rsidR="00946827">
        <w:rPr>
          <w:color w:val="0070C0"/>
        </w:rPr>
        <w:t xml:space="preserve"> </w:t>
      </w:r>
      <w:r w:rsidR="00146CB6" w:rsidRPr="00615EC8">
        <w:rPr>
          <w:rFonts w:eastAsia="Arial Unicode MS"/>
          <w:lang/>
        </w:rPr>
        <w:t>следующие изменения и дополнения:</w:t>
      </w:r>
    </w:p>
    <w:p w:rsidR="000A176B" w:rsidRDefault="000A176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1.1 </w:t>
      </w:r>
      <w:r w:rsidR="006E699B">
        <w:rPr>
          <w:rFonts w:eastAsia="Arial Unicode MS"/>
          <w:lang/>
        </w:rPr>
        <w:t>Раздел</w:t>
      </w:r>
      <w:r w:rsidR="006E699B" w:rsidRPr="006E699B">
        <w:rPr>
          <w:rFonts w:eastAsia="Arial Unicode MS"/>
          <w:lang/>
        </w:rPr>
        <w:t xml:space="preserve"> 2 регламента</w:t>
      </w:r>
      <w:r w:rsidR="00DC50EE">
        <w:rPr>
          <w:rFonts w:eastAsia="Arial Unicode MS"/>
          <w:lang/>
        </w:rPr>
        <w:t xml:space="preserve"> дополнить частью 12.1</w:t>
      </w:r>
      <w:r w:rsidR="006E699B">
        <w:rPr>
          <w:rFonts w:eastAsia="Arial Unicode MS"/>
          <w:lang/>
        </w:rPr>
        <w:t xml:space="preserve"> </w:t>
      </w:r>
      <w:r w:rsidR="006E699B" w:rsidRPr="006E699B">
        <w:rPr>
          <w:rFonts w:eastAsia="Arial Unicode MS"/>
          <w:lang/>
        </w:rPr>
        <w:t>следующего содержания</w:t>
      </w:r>
      <w:r w:rsidR="006E699B">
        <w:rPr>
          <w:rFonts w:eastAsia="Arial Unicode MS"/>
          <w:lang/>
        </w:rPr>
        <w:t>:</w:t>
      </w:r>
    </w:p>
    <w:p w:rsidR="006E699B" w:rsidRDefault="006E699B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1F2DDE" w:rsidRDefault="006E699B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  <w:r>
        <w:rPr>
          <w:rFonts w:eastAsia="Arial Unicode MS"/>
          <w:lang/>
        </w:rPr>
        <w:t>«</w:t>
      </w:r>
      <w:r w:rsidR="00DC50EE">
        <w:rPr>
          <w:rFonts w:eastAsia="Arial Unicode MS"/>
          <w:lang/>
        </w:rPr>
        <w:t>12</w:t>
      </w:r>
      <w:r w:rsidR="001F2DDE">
        <w:rPr>
          <w:rFonts w:eastAsia="Arial Unicode MS"/>
          <w:lang/>
        </w:rPr>
        <w:t>.</w:t>
      </w:r>
      <w:r w:rsidR="00DC50EE">
        <w:rPr>
          <w:rFonts w:eastAsia="Arial Unicode MS"/>
          <w:lang/>
        </w:rPr>
        <w:t>1</w:t>
      </w:r>
      <w:r w:rsidR="001F2DDE">
        <w:rPr>
          <w:rFonts w:eastAsia="Arial Unicode MS"/>
          <w:lang/>
        </w:rPr>
        <w:t xml:space="preserve"> </w:t>
      </w:r>
      <w:r w:rsidR="001F2DDE" w:rsidRPr="001F2DDE">
        <w:rPr>
          <w:rFonts w:eastAsia="Arial Unicode MS"/>
          <w:lang/>
        </w:rPr>
        <w:t>Требования к обеспечению условий доступности для инвалидов (включая инвалидов, использующих кресла-коляски и собак-проводников) объектов</w:t>
      </w:r>
      <w:r w:rsidR="00132F47">
        <w:rPr>
          <w:rFonts w:eastAsia="Arial Unicode MS"/>
          <w:lang/>
        </w:rPr>
        <w:t xml:space="preserve"> и предоставляемой в них услуге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center"/>
        <w:rPr>
          <w:rFonts w:eastAsia="Arial Unicode MS"/>
          <w:lang/>
        </w:rPr>
      </w:pP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1. В</w:t>
      </w:r>
      <w:r w:rsidRPr="001F2DDE">
        <w:rPr>
          <w:rFonts w:eastAsia="Arial Unicode MS"/>
          <w:lang/>
        </w:rPr>
        <w:t xml:space="preserve">озможность самостоятельного или с помощью сотрудников, предоставляющих услуги, передвижения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 xml:space="preserve">по территории, на которой расположены объекты, входа </w:t>
      </w:r>
      <w:r>
        <w:rPr>
          <w:rFonts w:eastAsia="Arial Unicode MS"/>
          <w:lang/>
        </w:rPr>
        <w:t>в такие объекты и выхода из них.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2. В</w:t>
      </w:r>
      <w:r w:rsidRPr="001F2DDE">
        <w:rPr>
          <w:rFonts w:eastAsia="Arial Unicode MS"/>
          <w:lang/>
        </w:rPr>
        <w:t xml:space="preserve">озможность посадки </w:t>
      </w:r>
      <w:r w:rsidR="00E768B5">
        <w:rPr>
          <w:rFonts w:eastAsia="Arial Unicode MS"/>
          <w:lang/>
        </w:rPr>
        <w:t xml:space="preserve">инвалидов </w:t>
      </w:r>
      <w:r w:rsidRPr="001F2DDE">
        <w:rPr>
          <w:rFonts w:eastAsia="Arial Unicode MS"/>
          <w:lang/>
        </w:rPr>
        <w:t>в транспортное средство и высадки из него перед входом на объекты, в том числе с использованием кресла-коляски и при необходимости с помощью сотр</w:t>
      </w:r>
      <w:r>
        <w:rPr>
          <w:rFonts w:eastAsia="Arial Unicode MS"/>
          <w:lang/>
        </w:rPr>
        <w:t>удников, предоставляющих услуги.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3. С</w:t>
      </w:r>
      <w:r w:rsidRPr="001F2DDE">
        <w:rPr>
          <w:rFonts w:eastAsia="Arial Unicode MS"/>
          <w:lang/>
        </w:rPr>
        <w:t>опровождение инвалидов, имеющих стойкие расстройства функции зрения и самостоятельного передвижения, и</w:t>
      </w:r>
      <w:r>
        <w:rPr>
          <w:rFonts w:eastAsia="Arial Unicode MS"/>
          <w:lang/>
        </w:rPr>
        <w:t xml:space="preserve"> оказание им помощи на объектах.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4. Н</w:t>
      </w:r>
      <w:r w:rsidRPr="001F2DDE">
        <w:rPr>
          <w:rFonts w:eastAsia="Arial Unicode MS"/>
          <w:lang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и услугам с учетом о</w:t>
      </w:r>
      <w:r>
        <w:rPr>
          <w:rFonts w:eastAsia="Arial Unicode MS"/>
          <w:lang/>
        </w:rPr>
        <w:t>граничений их жизнедеятельности.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5. Д</w:t>
      </w:r>
      <w:r w:rsidRPr="001F2DDE">
        <w:rPr>
          <w:rFonts w:eastAsia="Arial Unicode MS"/>
          <w:lang/>
        </w:rPr>
        <w:t xml:space="preserve"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2DDE">
        <w:rPr>
          <w:rFonts w:eastAsia="Arial Unicode MS"/>
          <w:lang/>
        </w:rPr>
        <w:t>сурдопереводчика</w:t>
      </w:r>
      <w:proofErr w:type="spellEnd"/>
      <w:r w:rsidRPr="001F2DDE">
        <w:rPr>
          <w:rFonts w:eastAsia="Arial Unicode MS"/>
          <w:lang/>
        </w:rPr>
        <w:t xml:space="preserve"> и </w:t>
      </w:r>
      <w:proofErr w:type="spellStart"/>
      <w:r w:rsidRPr="001F2DDE">
        <w:rPr>
          <w:rFonts w:eastAsia="Arial Unicode MS"/>
          <w:lang/>
        </w:rPr>
        <w:t>тифлосурдопереводчика</w:t>
      </w:r>
      <w:proofErr w:type="spellEnd"/>
      <w:r w:rsidRPr="001F2DDE">
        <w:rPr>
          <w:rFonts w:eastAsia="Arial Unicode MS"/>
          <w:lang/>
        </w:rPr>
        <w:t>;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допуск на объекты собаки-проводника при наличии документа, подтверж</w:t>
      </w:r>
      <w:r w:rsidR="00005C9D">
        <w:rPr>
          <w:rFonts w:eastAsia="Arial Unicode MS"/>
          <w:lang/>
        </w:rPr>
        <w:t>дающего ее специальное обучение.</w:t>
      </w:r>
    </w:p>
    <w:p w:rsidR="001F2DDE" w:rsidRPr="001F2DDE" w:rsidRDefault="001F2DDE" w:rsidP="001F2DDE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6. </w:t>
      </w:r>
      <w:r w:rsidR="00005C9D">
        <w:rPr>
          <w:rFonts w:eastAsia="Arial Unicode MS"/>
          <w:lang/>
        </w:rPr>
        <w:t>О</w:t>
      </w:r>
      <w:r w:rsidRPr="001F2DDE">
        <w:rPr>
          <w:rFonts w:eastAsia="Arial Unicode MS"/>
          <w:lang/>
        </w:rPr>
        <w:t>казание сотрудниками, предоставляющими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6E699B" w:rsidRDefault="001F2DDE" w:rsidP="00005C9D">
      <w:pPr>
        <w:widowControl w:val="0"/>
        <w:tabs>
          <w:tab w:val="left" w:pos="1560"/>
        </w:tabs>
        <w:suppressAutoHyphens/>
        <w:ind w:firstLine="567"/>
        <w:jc w:val="both"/>
        <w:rPr>
          <w:rFonts w:eastAsia="Arial Unicode MS"/>
          <w:lang/>
        </w:rPr>
      </w:pPr>
      <w:r w:rsidRPr="001F2DDE">
        <w:rPr>
          <w:rFonts w:eastAsia="Arial Unicode MS"/>
          <w:lang/>
        </w:rPr>
        <w:t>В случаях, когда действующие объекты невозможно полностью приспособить для нужд инвалидов, собственниками этих объектов должны осуществляться по согласованию с общественными объединениями инвалидов меры, обеспечивающие удовлетворение минимальных потребностей инвалидов".</w:t>
      </w:r>
    </w:p>
    <w:p w:rsidR="00AA67EF" w:rsidRDefault="00AA67EF" w:rsidP="000A176B">
      <w:pPr>
        <w:widowControl w:val="0"/>
        <w:tabs>
          <w:tab w:val="left" w:pos="1560"/>
        </w:tabs>
        <w:suppressAutoHyphens/>
        <w:jc w:val="both"/>
        <w:rPr>
          <w:rFonts w:eastAsia="Arial Unicode MS"/>
          <w:lang/>
        </w:rPr>
      </w:pPr>
    </w:p>
    <w:p w:rsidR="00001FC7" w:rsidRPr="008E6A66" w:rsidRDefault="00005C9D" w:rsidP="008E6A66">
      <w:pPr>
        <w:autoSpaceDE w:val="0"/>
        <w:autoSpaceDN w:val="0"/>
        <w:adjustRightInd w:val="0"/>
        <w:jc w:val="both"/>
      </w:pPr>
      <w:r>
        <w:rPr>
          <w:rFonts w:eastAsia="Arial Unicode MS"/>
          <w:lang/>
        </w:rPr>
        <w:t>2</w:t>
      </w:r>
      <w:r w:rsidR="00001FC7" w:rsidRPr="00001FC7">
        <w:rPr>
          <w:rFonts w:eastAsia="Arial Unicode MS"/>
          <w:lang/>
        </w:rPr>
        <w:t xml:space="preserve">. Настоящее постановление обнародовать в установленных местах и </w:t>
      </w:r>
      <w:r w:rsidR="00001FC7"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5D52DB">
        <w:rPr>
          <w:rFonts w:eastAsia="Arial Unicode MS"/>
          <w:spacing w:val="5"/>
          <w:lang/>
        </w:rPr>
        <w:t>Гмелинского</w:t>
      </w:r>
      <w:r w:rsidR="00DC50EE">
        <w:rPr>
          <w:rFonts w:eastAsia="Arial Unicode MS"/>
          <w:spacing w:val="5"/>
          <w:lang/>
        </w:rPr>
        <w:t xml:space="preserve"> </w:t>
      </w:r>
      <w:r w:rsidR="00001FC7" w:rsidRPr="00001FC7">
        <w:rPr>
          <w:rFonts w:eastAsia="Arial Unicode MS"/>
          <w:spacing w:val="5"/>
          <w:lang/>
        </w:rPr>
        <w:t>сельского поселения.</w:t>
      </w:r>
    </w:p>
    <w:p w:rsidR="007E6814" w:rsidRDefault="007E6814" w:rsidP="008E6A66">
      <w:pPr>
        <w:jc w:val="both"/>
        <w:rPr>
          <w:rFonts w:eastAsia="Arial Unicode MS"/>
          <w:spacing w:val="5"/>
          <w:lang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5D52DB">
        <w:rPr>
          <w:b/>
        </w:rPr>
        <w:t>Гмелинского</w:t>
      </w:r>
      <w:r w:rsidR="00DC50EE">
        <w:rPr>
          <w:b/>
        </w:rPr>
        <w:t xml:space="preserve"> </w:t>
      </w:r>
    </w:p>
    <w:p w:rsidR="00B1785D" w:rsidRDefault="003365B8" w:rsidP="00752427">
      <w:pPr>
        <w:rPr>
          <w:color w:val="000000"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proofErr w:type="spellStart"/>
      <w:r w:rsidR="005D52DB">
        <w:rPr>
          <w:b/>
        </w:rPr>
        <w:t>М.П.Бутенин</w:t>
      </w:r>
      <w:proofErr w:type="spellEnd"/>
    </w:p>
    <w:sectPr w:rsidR="00B1785D" w:rsidSect="00017AF5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8A2BBD"/>
    <w:multiLevelType w:val="multilevel"/>
    <w:tmpl w:val="36ACC2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C9D"/>
    <w:rsid w:val="00005EFF"/>
    <w:rsid w:val="00013490"/>
    <w:rsid w:val="00017AF5"/>
    <w:rsid w:val="00023AC5"/>
    <w:rsid w:val="00023BFC"/>
    <w:rsid w:val="00036D51"/>
    <w:rsid w:val="00042456"/>
    <w:rsid w:val="00081310"/>
    <w:rsid w:val="00096983"/>
    <w:rsid w:val="000A176B"/>
    <w:rsid w:val="000A4626"/>
    <w:rsid w:val="000C6032"/>
    <w:rsid w:val="000D7390"/>
    <w:rsid w:val="000F4741"/>
    <w:rsid w:val="000F6A23"/>
    <w:rsid w:val="000F7828"/>
    <w:rsid w:val="000F7CEA"/>
    <w:rsid w:val="00132F47"/>
    <w:rsid w:val="001404C5"/>
    <w:rsid w:val="00141775"/>
    <w:rsid w:val="00145029"/>
    <w:rsid w:val="00146CB6"/>
    <w:rsid w:val="0015376F"/>
    <w:rsid w:val="00154BBA"/>
    <w:rsid w:val="001556D0"/>
    <w:rsid w:val="00167A71"/>
    <w:rsid w:val="001938AC"/>
    <w:rsid w:val="00194CDF"/>
    <w:rsid w:val="001B0D66"/>
    <w:rsid w:val="001B18C5"/>
    <w:rsid w:val="001D182A"/>
    <w:rsid w:val="001E11DB"/>
    <w:rsid w:val="001E6F53"/>
    <w:rsid w:val="001F2DDE"/>
    <w:rsid w:val="001F7804"/>
    <w:rsid w:val="001F7AB7"/>
    <w:rsid w:val="00207D10"/>
    <w:rsid w:val="00242B78"/>
    <w:rsid w:val="0025267E"/>
    <w:rsid w:val="00263A9A"/>
    <w:rsid w:val="002701B2"/>
    <w:rsid w:val="00275353"/>
    <w:rsid w:val="0028695C"/>
    <w:rsid w:val="002A20A0"/>
    <w:rsid w:val="002A31E3"/>
    <w:rsid w:val="002A74F8"/>
    <w:rsid w:val="002B3115"/>
    <w:rsid w:val="002B41CD"/>
    <w:rsid w:val="002B4706"/>
    <w:rsid w:val="002D4C3F"/>
    <w:rsid w:val="002E0A7A"/>
    <w:rsid w:val="002E6B00"/>
    <w:rsid w:val="00305B81"/>
    <w:rsid w:val="003110FE"/>
    <w:rsid w:val="0031783C"/>
    <w:rsid w:val="003365B8"/>
    <w:rsid w:val="00343B67"/>
    <w:rsid w:val="00347DB1"/>
    <w:rsid w:val="00354831"/>
    <w:rsid w:val="003628B2"/>
    <w:rsid w:val="00385730"/>
    <w:rsid w:val="0038611E"/>
    <w:rsid w:val="003933D5"/>
    <w:rsid w:val="00396951"/>
    <w:rsid w:val="0039744C"/>
    <w:rsid w:val="003A7C0F"/>
    <w:rsid w:val="003B74EC"/>
    <w:rsid w:val="003C165B"/>
    <w:rsid w:val="003C1C9B"/>
    <w:rsid w:val="003E71EA"/>
    <w:rsid w:val="004046CF"/>
    <w:rsid w:val="00417BF1"/>
    <w:rsid w:val="00421C5A"/>
    <w:rsid w:val="00423BF9"/>
    <w:rsid w:val="0043002E"/>
    <w:rsid w:val="0044638B"/>
    <w:rsid w:val="0046389E"/>
    <w:rsid w:val="00467912"/>
    <w:rsid w:val="0047058D"/>
    <w:rsid w:val="00475099"/>
    <w:rsid w:val="00483AF9"/>
    <w:rsid w:val="00496C43"/>
    <w:rsid w:val="004A2EC9"/>
    <w:rsid w:val="004B4789"/>
    <w:rsid w:val="00501B89"/>
    <w:rsid w:val="005070B2"/>
    <w:rsid w:val="005077F3"/>
    <w:rsid w:val="005109F3"/>
    <w:rsid w:val="00515C5E"/>
    <w:rsid w:val="00516D9E"/>
    <w:rsid w:val="00560643"/>
    <w:rsid w:val="005625CC"/>
    <w:rsid w:val="00571B44"/>
    <w:rsid w:val="005813D1"/>
    <w:rsid w:val="00581EEB"/>
    <w:rsid w:val="005D2CAE"/>
    <w:rsid w:val="005D34CB"/>
    <w:rsid w:val="005D52DB"/>
    <w:rsid w:val="005D5578"/>
    <w:rsid w:val="005D6350"/>
    <w:rsid w:val="005E6F8B"/>
    <w:rsid w:val="006034E7"/>
    <w:rsid w:val="00612D34"/>
    <w:rsid w:val="00615EC8"/>
    <w:rsid w:val="00623D3D"/>
    <w:rsid w:val="00630620"/>
    <w:rsid w:val="0063294D"/>
    <w:rsid w:val="00632EBC"/>
    <w:rsid w:val="00642B28"/>
    <w:rsid w:val="006647C7"/>
    <w:rsid w:val="00666C15"/>
    <w:rsid w:val="00674AC1"/>
    <w:rsid w:val="006B79D9"/>
    <w:rsid w:val="006D047E"/>
    <w:rsid w:val="006D78ED"/>
    <w:rsid w:val="006E60AC"/>
    <w:rsid w:val="006E699B"/>
    <w:rsid w:val="00706B2E"/>
    <w:rsid w:val="00722A75"/>
    <w:rsid w:val="00723F6E"/>
    <w:rsid w:val="00726BA4"/>
    <w:rsid w:val="00730551"/>
    <w:rsid w:val="00752427"/>
    <w:rsid w:val="007624C3"/>
    <w:rsid w:val="007649AC"/>
    <w:rsid w:val="00775B7B"/>
    <w:rsid w:val="00775D80"/>
    <w:rsid w:val="007801B9"/>
    <w:rsid w:val="007852ED"/>
    <w:rsid w:val="00796CE2"/>
    <w:rsid w:val="007B5C97"/>
    <w:rsid w:val="007E2CB9"/>
    <w:rsid w:val="007E6814"/>
    <w:rsid w:val="00805786"/>
    <w:rsid w:val="008065FD"/>
    <w:rsid w:val="008066A9"/>
    <w:rsid w:val="008137FC"/>
    <w:rsid w:val="00816056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04955"/>
    <w:rsid w:val="009101FF"/>
    <w:rsid w:val="009328A4"/>
    <w:rsid w:val="009349C4"/>
    <w:rsid w:val="00946827"/>
    <w:rsid w:val="0096106B"/>
    <w:rsid w:val="00967CED"/>
    <w:rsid w:val="009731EC"/>
    <w:rsid w:val="00975DC3"/>
    <w:rsid w:val="00980472"/>
    <w:rsid w:val="00981B34"/>
    <w:rsid w:val="00982096"/>
    <w:rsid w:val="00997526"/>
    <w:rsid w:val="009B29F1"/>
    <w:rsid w:val="009C64C8"/>
    <w:rsid w:val="009D03ED"/>
    <w:rsid w:val="009D390B"/>
    <w:rsid w:val="009D4691"/>
    <w:rsid w:val="009D7504"/>
    <w:rsid w:val="009F755E"/>
    <w:rsid w:val="00A00A62"/>
    <w:rsid w:val="00A03907"/>
    <w:rsid w:val="00A13721"/>
    <w:rsid w:val="00A32714"/>
    <w:rsid w:val="00A3525E"/>
    <w:rsid w:val="00A44246"/>
    <w:rsid w:val="00A55267"/>
    <w:rsid w:val="00A6601D"/>
    <w:rsid w:val="00A86EF1"/>
    <w:rsid w:val="00A90EC2"/>
    <w:rsid w:val="00A95218"/>
    <w:rsid w:val="00A962B5"/>
    <w:rsid w:val="00AA5C41"/>
    <w:rsid w:val="00AA67EF"/>
    <w:rsid w:val="00AC07EE"/>
    <w:rsid w:val="00AC6279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0554"/>
    <w:rsid w:val="00C02C7E"/>
    <w:rsid w:val="00C118EA"/>
    <w:rsid w:val="00C30051"/>
    <w:rsid w:val="00C32E6D"/>
    <w:rsid w:val="00C461C7"/>
    <w:rsid w:val="00C52796"/>
    <w:rsid w:val="00C6191E"/>
    <w:rsid w:val="00C61AD4"/>
    <w:rsid w:val="00C62F97"/>
    <w:rsid w:val="00C75AC1"/>
    <w:rsid w:val="00C82681"/>
    <w:rsid w:val="00C91B67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80126"/>
    <w:rsid w:val="00D94757"/>
    <w:rsid w:val="00DB1DD7"/>
    <w:rsid w:val="00DB2486"/>
    <w:rsid w:val="00DC4A64"/>
    <w:rsid w:val="00DC50EE"/>
    <w:rsid w:val="00DE5C7F"/>
    <w:rsid w:val="00E03702"/>
    <w:rsid w:val="00E36010"/>
    <w:rsid w:val="00E4423A"/>
    <w:rsid w:val="00E477C6"/>
    <w:rsid w:val="00E53825"/>
    <w:rsid w:val="00E607E1"/>
    <w:rsid w:val="00E67545"/>
    <w:rsid w:val="00E768B5"/>
    <w:rsid w:val="00E806CF"/>
    <w:rsid w:val="00E816C2"/>
    <w:rsid w:val="00E95AFC"/>
    <w:rsid w:val="00E95FBA"/>
    <w:rsid w:val="00EA319A"/>
    <w:rsid w:val="00EC135A"/>
    <w:rsid w:val="00EC65EF"/>
    <w:rsid w:val="00ED1226"/>
    <w:rsid w:val="00ED550B"/>
    <w:rsid w:val="00F11FF9"/>
    <w:rsid w:val="00F2039B"/>
    <w:rsid w:val="00F219C8"/>
    <w:rsid w:val="00F44E37"/>
    <w:rsid w:val="00F50D3B"/>
    <w:rsid w:val="00F64A26"/>
    <w:rsid w:val="00F72A12"/>
    <w:rsid w:val="00F8189F"/>
    <w:rsid w:val="00F83BFD"/>
    <w:rsid w:val="00F94B4D"/>
    <w:rsid w:val="00F96124"/>
    <w:rsid w:val="00FB4BAF"/>
    <w:rsid w:val="00FC02DC"/>
    <w:rsid w:val="00FC04D0"/>
    <w:rsid w:val="00FC0EF2"/>
    <w:rsid w:val="00FC1A88"/>
    <w:rsid w:val="00FC4226"/>
    <w:rsid w:val="00FC6210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  <w:style w:type="paragraph" w:styleId="aa">
    <w:name w:val="List Paragraph"/>
    <w:basedOn w:val="a"/>
    <w:uiPriority w:val="34"/>
    <w:qFormat/>
    <w:rsid w:val="00347D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2016-03-16T07:59:00Z</cp:lastPrinted>
  <dcterms:created xsi:type="dcterms:W3CDTF">2016-03-16T08:00:00Z</dcterms:created>
  <dcterms:modified xsi:type="dcterms:W3CDTF">2016-03-16T08:00:00Z</dcterms:modified>
</cp:coreProperties>
</file>