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7F01ED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>
        <w:tc>
          <w:tcPr>
            <w:tcW w:w="4818" w:type="dxa"/>
          </w:tcPr>
          <w:p w:rsidR="00B1785D" w:rsidRDefault="00385E43" w:rsidP="007F01ED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7F01E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5</w:t>
            </w:r>
            <w:r w:rsidR="0022369D">
              <w:rPr>
                <w:rFonts w:cs="Tahoma"/>
                <w:sz w:val="20"/>
                <w:szCs w:val="20"/>
              </w:rPr>
              <w:t xml:space="preserve">» </w:t>
            </w:r>
            <w:r w:rsidR="007F01ED">
              <w:rPr>
                <w:rFonts w:cs="Tahoma"/>
                <w:sz w:val="20"/>
                <w:szCs w:val="20"/>
              </w:rPr>
              <w:t>марта</w:t>
            </w:r>
            <w:r w:rsidR="0022369D">
              <w:rPr>
                <w:rFonts w:cs="Tahoma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B1785D">
                <w:rPr>
                  <w:rFonts w:cs="Tahoma"/>
                  <w:sz w:val="20"/>
                  <w:szCs w:val="20"/>
                </w:rPr>
                <w:t>201</w:t>
              </w:r>
              <w:r w:rsidR="001556D0">
                <w:rPr>
                  <w:rFonts w:cs="Tahoma"/>
                  <w:sz w:val="20"/>
                  <w:szCs w:val="20"/>
                </w:rPr>
                <w:t>6</w:t>
              </w:r>
              <w:r w:rsidR="00B1785D">
                <w:rPr>
                  <w:rFonts w:cs="Tahoma"/>
                  <w:sz w:val="20"/>
                  <w:szCs w:val="20"/>
                </w:rPr>
                <w:t xml:space="preserve"> г</w:t>
              </w:r>
            </w:smartTag>
            <w:r w:rsidR="00B1785D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818" w:type="dxa"/>
          </w:tcPr>
          <w:p w:rsidR="00B1785D" w:rsidRDefault="00B1785D" w:rsidP="009D0122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</w:t>
            </w:r>
            <w:r w:rsidR="0022369D">
              <w:rPr>
                <w:rFonts w:cs="Tahoma"/>
                <w:sz w:val="20"/>
                <w:szCs w:val="20"/>
              </w:rPr>
              <w:t>№</w:t>
            </w:r>
            <w:r w:rsidR="007F01ED">
              <w:rPr>
                <w:rFonts w:cs="Tahoma"/>
                <w:sz w:val="20"/>
                <w:szCs w:val="20"/>
              </w:rPr>
              <w:t xml:space="preserve"> 7</w:t>
            </w:r>
            <w:r w:rsidR="009D0122">
              <w:rPr>
                <w:rFonts w:cs="Tahoma"/>
                <w:sz w:val="20"/>
                <w:szCs w:val="20"/>
              </w:rPr>
              <w:t>6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проекте </w:t>
      </w:r>
      <w:r w:rsidR="00F11FF9">
        <w:rPr>
          <w:rFonts w:eastAsia="Arial Unicode MS" w:cs="Tahoma"/>
          <w:color w:val="000000"/>
        </w:rPr>
        <w:t>п</w:t>
      </w:r>
      <w:r w:rsidRPr="00B1785D">
        <w:rPr>
          <w:rFonts w:eastAsia="Arial Unicode MS" w:cs="Tahoma"/>
          <w:color w:val="000000"/>
        </w:rPr>
        <w:t xml:space="preserve">остановления администрации </w:t>
      </w:r>
      <w:r w:rsidR="007F01ED">
        <w:rPr>
          <w:rFonts w:eastAsia="Arial Unicode MS" w:cs="Tahoma"/>
          <w:color w:val="000000"/>
        </w:rPr>
        <w:t>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 «О  внесении изменений </w:t>
      </w:r>
      <w:r w:rsidR="00A962B5"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 w:rsidR="00B06698">
        <w:rPr>
          <w:rFonts w:eastAsia="Arial Unicode MS" w:cs="Tahoma"/>
          <w:color w:val="000000"/>
        </w:rPr>
        <w:t xml:space="preserve">постановление администрации </w:t>
      </w:r>
      <w:r w:rsidR="007F01ED">
        <w:rPr>
          <w:rFonts w:eastAsia="Arial Unicode MS" w:cs="Tahoma"/>
          <w:color w:val="000000"/>
        </w:rPr>
        <w:t>Гмелинского</w:t>
      </w:r>
      <w:r w:rsidR="00B06698" w:rsidRPr="00B1785D">
        <w:rPr>
          <w:rFonts w:eastAsia="Arial Unicode MS" w:cs="Tahoma"/>
          <w:color w:val="000000"/>
        </w:rPr>
        <w:t xml:space="preserve"> сельского поселения </w:t>
      </w:r>
      <w:r w:rsidR="00DE5C7F">
        <w:rPr>
          <w:rFonts w:eastAsia="Arial Unicode MS" w:cs="Tahoma"/>
          <w:color w:val="000000"/>
        </w:rPr>
        <w:t xml:space="preserve">от </w:t>
      </w:r>
      <w:r w:rsidR="0022369D">
        <w:rPr>
          <w:rFonts w:eastAsia="Arial Unicode MS" w:cs="Tahoma"/>
          <w:color w:val="0070C0"/>
        </w:rPr>
        <w:t>«</w:t>
      </w:r>
      <w:r w:rsidR="007F01ED">
        <w:rPr>
          <w:rFonts w:eastAsia="Arial Unicode MS" w:cs="Tahoma"/>
          <w:color w:val="0070C0"/>
        </w:rPr>
        <w:t>09</w:t>
      </w:r>
      <w:r w:rsidR="0022369D">
        <w:rPr>
          <w:rFonts w:eastAsia="Arial Unicode MS" w:cs="Tahoma"/>
          <w:color w:val="0070C0"/>
        </w:rPr>
        <w:t xml:space="preserve">»октября </w:t>
      </w:r>
      <w:r w:rsidR="00946827" w:rsidRPr="00946827">
        <w:rPr>
          <w:rFonts w:eastAsia="Arial Unicode MS" w:cs="Tahoma"/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</w:rPr>
          <w:t>2012 г</w:t>
        </w:r>
      </w:smartTag>
      <w:r w:rsidR="0022369D">
        <w:rPr>
          <w:rFonts w:eastAsia="Arial Unicode MS" w:cs="Tahoma"/>
          <w:color w:val="0070C0"/>
        </w:rPr>
        <w:t>. №</w:t>
      </w:r>
      <w:r w:rsidR="007F01ED">
        <w:rPr>
          <w:rFonts w:eastAsia="Arial Unicode MS" w:cs="Tahoma"/>
          <w:color w:val="0070C0"/>
        </w:rPr>
        <w:t xml:space="preserve"> 1</w:t>
      </w:r>
      <w:r w:rsidR="009D0122">
        <w:rPr>
          <w:rFonts w:eastAsia="Arial Unicode MS" w:cs="Tahoma"/>
          <w:color w:val="0070C0"/>
        </w:rPr>
        <w:t>49</w:t>
      </w:r>
      <w:r w:rsidR="00946827" w:rsidRPr="00946827">
        <w:rPr>
          <w:rFonts w:eastAsia="Arial Unicode MS" w:cs="Tahoma"/>
          <w:color w:val="0070C0"/>
        </w:rPr>
        <w:t xml:space="preserve"> </w:t>
      </w:r>
      <w:r w:rsidR="006647C7">
        <w:rPr>
          <w:rFonts w:eastAsia="Arial Unicode MS" w:cs="Tahoma"/>
          <w:color w:val="000000"/>
        </w:rPr>
        <w:t>«</w:t>
      </w:r>
      <w:r w:rsidR="006647C7" w:rsidRPr="006647C7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55621C" w:rsidRPr="0055621C">
        <w:rPr>
          <w:rFonts w:eastAsia="Arial Unicode MS" w:cs="Tahoma"/>
          <w:color w:val="000000"/>
        </w:rPr>
        <w:t>исполнения</w:t>
      </w:r>
      <w:r w:rsidR="006647C7" w:rsidRPr="006647C7">
        <w:rPr>
          <w:rFonts w:eastAsia="Arial Unicode MS" w:cs="Tahoma"/>
          <w:color w:val="000000"/>
        </w:rPr>
        <w:t xml:space="preserve"> муниципальной услуги «</w:t>
      </w:r>
      <w:r w:rsidR="00DE566E" w:rsidRPr="00DE566E">
        <w:rPr>
          <w:rFonts w:eastAsia="Arial Unicode MS" w:cs="Tahoma"/>
          <w:color w:val="0070C0"/>
        </w:rPr>
        <w:t xml:space="preserve">Признание </w:t>
      </w:r>
      <w:r w:rsidR="009D0122">
        <w:rPr>
          <w:rFonts w:eastAsia="Arial Unicode MS" w:cs="Tahoma"/>
          <w:color w:val="0070C0"/>
        </w:rPr>
        <w:t>граждан  малоимущими для предоставления им по договорам социального найма жилых помещений муниципального жилищного фонда</w:t>
      </w:r>
      <w:r w:rsidR="006647C7">
        <w:rPr>
          <w:rFonts w:eastAsia="Arial Unicode MS" w:cs="Tahoma"/>
          <w:color w:val="000000"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421C5A" w:rsidP="00B1785D">
      <w:pPr>
        <w:autoSpaceDE w:val="0"/>
        <w:ind w:firstLine="540"/>
        <w:jc w:val="both"/>
        <w:rPr>
          <w:rFonts w:eastAsia="Arial Unicode MS" w:cs="Tahoma"/>
        </w:rPr>
      </w:pPr>
      <w:r w:rsidRPr="00421C5A">
        <w:rPr>
          <w:rFonts w:eastAsia="Arial Unicode MS" w:cs="Tahoma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</w:rPr>
      </w:pPr>
    </w:p>
    <w:p w:rsidR="00B1785D" w:rsidRPr="00674AC1" w:rsidRDefault="009D0122" w:rsidP="009D0122">
      <w:pPr>
        <w:spacing w:line="240" w:lineRule="exact"/>
        <w:ind w:right="141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</w:rPr>
        <w:t xml:space="preserve">           1.</w:t>
      </w:r>
      <w:r w:rsidR="00B1785D" w:rsidRPr="00674AC1">
        <w:rPr>
          <w:rFonts w:eastAsia="Arial Unicode MS" w:cs="Tahoma"/>
        </w:rPr>
        <w:t xml:space="preserve">Утвердить проект постановления администрации </w:t>
      </w:r>
      <w:r w:rsidR="007F01ED">
        <w:rPr>
          <w:rFonts w:eastAsia="Arial Unicode MS" w:cs="Tahoma"/>
        </w:rPr>
        <w:t>Гмелинского</w:t>
      </w:r>
      <w:r w:rsidR="00B1785D" w:rsidRPr="00674AC1">
        <w:rPr>
          <w:rFonts w:eastAsia="Arial Unicode MS" w:cs="Tahoma"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</w:rPr>
        <w:t xml:space="preserve">О  внесении изменений </w:t>
      </w:r>
      <w:r w:rsidR="00A962B5">
        <w:rPr>
          <w:rFonts w:eastAsia="Arial Unicode MS" w:cs="Tahoma"/>
          <w:color w:val="000000"/>
        </w:rPr>
        <w:t xml:space="preserve">и дополнений </w:t>
      </w:r>
      <w:r w:rsidR="00674AC1" w:rsidRPr="00674AC1">
        <w:rPr>
          <w:rFonts w:eastAsia="Arial Unicode MS" w:cs="Tahoma"/>
          <w:color w:val="000000"/>
        </w:rPr>
        <w:t xml:space="preserve">в постановление администрации </w:t>
      </w:r>
      <w:r w:rsidR="007F01ED">
        <w:rPr>
          <w:rFonts w:eastAsia="Arial Unicode MS" w:cs="Tahoma"/>
          <w:color w:val="000000"/>
        </w:rPr>
        <w:t>Гмелинского</w:t>
      </w:r>
      <w:r w:rsidR="00623D3D">
        <w:rPr>
          <w:rFonts w:eastAsia="Arial Unicode MS" w:cs="Tahoma"/>
          <w:color w:val="000000"/>
        </w:rPr>
        <w:t xml:space="preserve"> сельского поселения от </w:t>
      </w:r>
      <w:r w:rsidR="0022369D">
        <w:rPr>
          <w:rFonts w:eastAsia="Arial Unicode MS" w:cs="Tahoma"/>
          <w:color w:val="0070C0"/>
        </w:rPr>
        <w:t>«</w:t>
      </w:r>
      <w:r w:rsidR="007F01ED">
        <w:rPr>
          <w:rFonts w:eastAsia="Arial Unicode MS" w:cs="Tahoma"/>
          <w:color w:val="0070C0"/>
        </w:rPr>
        <w:t>09</w:t>
      </w:r>
      <w:r w:rsidR="0022369D">
        <w:rPr>
          <w:rFonts w:eastAsia="Arial Unicode MS" w:cs="Tahoma"/>
          <w:color w:val="0070C0"/>
        </w:rPr>
        <w:t>»октября</w:t>
      </w:r>
      <w:r w:rsidR="00946827" w:rsidRPr="00946827">
        <w:rPr>
          <w:rFonts w:eastAsia="Arial Unicode MS" w:cs="Tahoma"/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</w:rPr>
          <w:t>2012 г</w:t>
        </w:r>
      </w:smartTag>
      <w:r w:rsidR="00946827" w:rsidRPr="00946827">
        <w:rPr>
          <w:rFonts w:eastAsia="Arial Unicode MS" w:cs="Tahoma"/>
          <w:color w:val="0070C0"/>
        </w:rPr>
        <w:t xml:space="preserve">. № </w:t>
      </w:r>
      <w:r>
        <w:rPr>
          <w:rFonts w:eastAsia="Arial Unicode MS" w:cs="Tahoma"/>
          <w:color w:val="0070C0"/>
        </w:rPr>
        <w:t>149</w:t>
      </w:r>
      <w:r w:rsidR="00946827" w:rsidRPr="00946827">
        <w:rPr>
          <w:rFonts w:eastAsia="Arial Unicode MS" w:cs="Tahoma"/>
          <w:color w:val="0070C0"/>
        </w:rPr>
        <w:t xml:space="preserve"> </w:t>
      </w:r>
      <w:r w:rsidR="009101FF" w:rsidRPr="009101FF">
        <w:rPr>
          <w:rFonts w:eastAsia="Arial Unicode MS" w:cs="Tahoma"/>
          <w:color w:val="000000"/>
        </w:rPr>
        <w:t>«Об утверждении административного регламента исполнения муниципальной услуги «</w:t>
      </w:r>
      <w:r w:rsidRPr="006647C7">
        <w:rPr>
          <w:rFonts w:eastAsia="Arial Unicode MS" w:cs="Tahoma"/>
          <w:color w:val="000000"/>
        </w:rPr>
        <w:t>«</w:t>
      </w:r>
      <w:r w:rsidRPr="00DE566E">
        <w:rPr>
          <w:rFonts w:eastAsia="Arial Unicode MS" w:cs="Tahoma"/>
          <w:color w:val="0070C0"/>
        </w:rPr>
        <w:t xml:space="preserve">Признание </w:t>
      </w:r>
      <w:r>
        <w:rPr>
          <w:rFonts w:eastAsia="Arial Unicode MS" w:cs="Tahoma"/>
          <w:color w:val="0070C0"/>
        </w:rPr>
        <w:t>граждан 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Arial Unicode MS" w:cs="Tahoma"/>
          <w:color w:val="000000"/>
        </w:rPr>
        <w:t>»</w:t>
      </w:r>
      <w:r w:rsidR="00674AC1" w:rsidRPr="00674AC1">
        <w:rPr>
          <w:rFonts w:eastAsia="Arial Unicode MS" w:cs="Tahoma"/>
          <w:color w:val="000000"/>
        </w:rPr>
        <w:t xml:space="preserve"> </w:t>
      </w:r>
      <w:r w:rsidR="00B1785D" w:rsidRPr="00674AC1">
        <w:rPr>
          <w:rFonts w:eastAsia="Arial Unicode MS" w:cs="Tahoma"/>
          <w:color w:val="000000"/>
        </w:rPr>
        <w:t>согласно приложению.</w:t>
      </w:r>
    </w:p>
    <w:p w:rsidR="00B1785D" w:rsidRDefault="009D0122" w:rsidP="009D0122">
      <w:pPr>
        <w:tabs>
          <w:tab w:val="left" w:pos="9356"/>
        </w:tabs>
        <w:spacing w:line="240" w:lineRule="exact"/>
        <w:ind w:right="141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        2.</w:t>
      </w:r>
      <w:r w:rsidR="00B1785D">
        <w:rPr>
          <w:rFonts w:eastAsia="Arial Unicode MS" w:cs="Tahoma"/>
          <w:spacing w:val="5"/>
        </w:rPr>
        <w:t xml:space="preserve">Проект </w:t>
      </w:r>
      <w:r w:rsidR="00674AC1" w:rsidRPr="00674AC1">
        <w:rPr>
          <w:rFonts w:eastAsia="Arial Unicode MS" w:cs="Tahoma"/>
        </w:rPr>
        <w:t xml:space="preserve">постановления администрации </w:t>
      </w:r>
      <w:r w:rsidR="007F01ED">
        <w:rPr>
          <w:rFonts w:eastAsia="Arial Unicode MS" w:cs="Tahoma"/>
        </w:rPr>
        <w:t>Гмелинского</w:t>
      </w:r>
      <w:r w:rsidR="00674AC1" w:rsidRPr="00674AC1">
        <w:rPr>
          <w:rFonts w:eastAsia="Arial Unicode MS" w:cs="Tahoma"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</w:rPr>
        <w:t xml:space="preserve">О  внесении изменений </w:t>
      </w:r>
      <w:r w:rsidR="00A962B5">
        <w:rPr>
          <w:rFonts w:eastAsia="Arial Unicode MS" w:cs="Tahoma"/>
          <w:color w:val="000000"/>
        </w:rPr>
        <w:t xml:space="preserve">и дополнений </w:t>
      </w:r>
      <w:r w:rsidR="00674AC1" w:rsidRPr="00674AC1">
        <w:rPr>
          <w:rFonts w:eastAsia="Arial Unicode MS" w:cs="Tahoma"/>
          <w:color w:val="000000"/>
        </w:rPr>
        <w:t xml:space="preserve">в постановление администрации </w:t>
      </w:r>
      <w:r w:rsidR="007F01ED">
        <w:rPr>
          <w:rFonts w:eastAsia="Arial Unicode MS" w:cs="Tahoma"/>
          <w:color w:val="000000"/>
        </w:rPr>
        <w:t>Гмелинского</w:t>
      </w:r>
      <w:r w:rsidR="00674AC1" w:rsidRPr="00674AC1">
        <w:rPr>
          <w:rFonts w:eastAsia="Arial Unicode MS" w:cs="Tahoma"/>
          <w:color w:val="000000"/>
        </w:rPr>
        <w:t xml:space="preserve"> сельского поселения от </w:t>
      </w:r>
      <w:r w:rsidR="0022369D">
        <w:rPr>
          <w:rFonts w:eastAsia="Arial Unicode MS" w:cs="Tahoma"/>
          <w:color w:val="0070C0"/>
        </w:rPr>
        <w:t>«</w:t>
      </w:r>
      <w:r w:rsidR="007F01ED">
        <w:rPr>
          <w:rFonts w:eastAsia="Arial Unicode MS" w:cs="Tahoma"/>
          <w:color w:val="0070C0"/>
        </w:rPr>
        <w:t>09</w:t>
      </w:r>
      <w:r w:rsidR="0022369D">
        <w:rPr>
          <w:rFonts w:eastAsia="Arial Unicode MS" w:cs="Tahoma"/>
          <w:color w:val="0070C0"/>
        </w:rPr>
        <w:t xml:space="preserve">» октября </w:t>
      </w:r>
      <w:r w:rsidR="00946827" w:rsidRPr="00946827">
        <w:rPr>
          <w:rFonts w:eastAsia="Arial Unicode MS" w:cs="Tahoma"/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</w:rPr>
          <w:t>2012 г</w:t>
        </w:r>
      </w:smartTag>
      <w:r w:rsidR="00946827" w:rsidRPr="00946827">
        <w:rPr>
          <w:rFonts w:eastAsia="Arial Unicode MS" w:cs="Tahoma"/>
          <w:color w:val="0070C0"/>
        </w:rPr>
        <w:t>. №</w:t>
      </w:r>
      <w:r w:rsidR="007F01ED">
        <w:rPr>
          <w:rFonts w:eastAsia="Arial Unicode MS" w:cs="Tahoma"/>
          <w:color w:val="0070C0"/>
        </w:rPr>
        <w:t>1</w:t>
      </w:r>
      <w:r>
        <w:rPr>
          <w:rFonts w:eastAsia="Arial Unicode MS" w:cs="Tahoma"/>
          <w:color w:val="0070C0"/>
        </w:rPr>
        <w:t>49</w:t>
      </w:r>
      <w:r w:rsidR="00946827" w:rsidRPr="00946827">
        <w:rPr>
          <w:rFonts w:eastAsia="Arial Unicode MS" w:cs="Tahoma"/>
          <w:color w:val="0070C0"/>
        </w:rPr>
        <w:t xml:space="preserve"> </w:t>
      </w:r>
      <w:r w:rsidR="009101FF" w:rsidRPr="009101FF">
        <w:rPr>
          <w:rFonts w:eastAsia="Arial Unicode MS" w:cs="Tahoma"/>
          <w:color w:val="000000"/>
        </w:rPr>
        <w:t xml:space="preserve">«Об утверждении административного регламента исполнения муниципальной услуги </w:t>
      </w:r>
      <w:r w:rsidR="005077F3" w:rsidRPr="005077F3">
        <w:rPr>
          <w:rFonts w:eastAsia="Arial Unicode MS" w:cs="Tahoma"/>
          <w:color w:val="000000"/>
        </w:rPr>
        <w:t>«</w:t>
      </w:r>
      <w:r w:rsidRPr="006647C7">
        <w:rPr>
          <w:rFonts w:eastAsia="Arial Unicode MS" w:cs="Tahoma"/>
          <w:color w:val="000000"/>
        </w:rPr>
        <w:t>«</w:t>
      </w:r>
      <w:r w:rsidRPr="00DE566E">
        <w:rPr>
          <w:rFonts w:eastAsia="Arial Unicode MS" w:cs="Tahoma"/>
          <w:color w:val="0070C0"/>
        </w:rPr>
        <w:t xml:space="preserve">Признание </w:t>
      </w:r>
      <w:r>
        <w:rPr>
          <w:rFonts w:eastAsia="Arial Unicode MS" w:cs="Tahoma"/>
          <w:color w:val="0070C0"/>
        </w:rPr>
        <w:t>граждан 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Arial Unicode MS" w:cs="Tahoma"/>
          <w:color w:val="000000"/>
        </w:rPr>
        <w:t>»</w:t>
      </w:r>
      <w:proofErr w:type="gramStart"/>
      <w:r>
        <w:rPr>
          <w:rFonts w:eastAsia="Arial Unicode MS" w:cs="Tahoma"/>
          <w:color w:val="000000"/>
        </w:rPr>
        <w:t xml:space="preserve"> </w:t>
      </w:r>
      <w:r w:rsidR="00B1785D">
        <w:rPr>
          <w:rFonts w:eastAsia="Arial Unicode MS" w:cs="Tahoma"/>
          <w:color w:val="000000"/>
          <w:spacing w:val="5"/>
        </w:rPr>
        <w:t>,</w:t>
      </w:r>
      <w:proofErr w:type="gramEnd"/>
      <w:r w:rsidR="00B1785D">
        <w:rPr>
          <w:rFonts w:eastAsia="Arial Unicode MS" w:cs="Tahoma"/>
          <w:color w:val="000000"/>
          <w:spacing w:val="5"/>
        </w:rPr>
        <w:t xml:space="preserve"> утвержденного настоящим постановлением, </w:t>
      </w:r>
      <w:r w:rsidR="00B1785D">
        <w:rPr>
          <w:rFonts w:eastAsia="Arial Unicode MS" w:cs="Tahoma"/>
          <w:spacing w:val="5"/>
        </w:rPr>
        <w:t xml:space="preserve">разместить в сети Интернет на сайте </w:t>
      </w:r>
      <w:r w:rsidR="007F01ED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поселения.</w:t>
      </w:r>
    </w:p>
    <w:p w:rsidR="00B1785D" w:rsidRDefault="009D0122" w:rsidP="009D0122">
      <w:pPr>
        <w:widowControl w:val="0"/>
        <w:tabs>
          <w:tab w:val="left" w:pos="1136"/>
        </w:tabs>
        <w:suppressAutoHyphens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        3.О</w:t>
      </w:r>
      <w:r w:rsidR="00B1785D">
        <w:rPr>
          <w:rFonts w:eastAsia="Arial Unicode MS" w:cs="Tahoma"/>
          <w:spacing w:val="5"/>
        </w:rPr>
        <w:t xml:space="preserve">тветственность за исполнение  данного  постановления  возложить на специалиста Администрации </w:t>
      </w:r>
      <w:r w:rsidR="007F01ED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</w:t>
      </w:r>
      <w:r w:rsidR="0022369D">
        <w:rPr>
          <w:rFonts w:eastAsia="Arial Unicode MS" w:cs="Tahoma"/>
          <w:spacing w:val="5"/>
        </w:rPr>
        <w:t xml:space="preserve">кого поселения </w:t>
      </w:r>
      <w:r w:rsidR="007F01ED">
        <w:rPr>
          <w:rFonts w:eastAsia="Arial Unicode MS" w:cs="Tahoma"/>
          <w:spacing w:val="5"/>
        </w:rPr>
        <w:t xml:space="preserve"> Задерейко О.Е.</w:t>
      </w:r>
    </w:p>
    <w:p w:rsidR="008F5B6A" w:rsidRDefault="008F5B6A" w:rsidP="008F5B6A">
      <w:pPr>
        <w:jc w:val="right"/>
        <w:rPr>
          <w:b/>
        </w:rPr>
      </w:pPr>
    </w:p>
    <w:p w:rsidR="007F01ED" w:rsidRDefault="007F01ED" w:rsidP="008F5B6A">
      <w:pPr>
        <w:rPr>
          <w:b/>
        </w:rPr>
      </w:pPr>
    </w:p>
    <w:p w:rsidR="007F01ED" w:rsidRDefault="007F01ED" w:rsidP="008F5B6A">
      <w:pPr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7F01ED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 w:rsidR="0022369D">
        <w:rPr>
          <w:b/>
        </w:rPr>
        <w:t xml:space="preserve">                </w:t>
      </w:r>
      <w:proofErr w:type="spellStart"/>
      <w:r w:rsidR="007F01ED">
        <w:rPr>
          <w:b/>
        </w:rPr>
        <w:t>М.П.Бутенин</w:t>
      </w:r>
      <w:proofErr w:type="spellEnd"/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9101FF" w:rsidRPr="009101FF" w:rsidRDefault="009101FF" w:rsidP="009101FF"/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B1785D" w:rsidRDefault="007F01E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 w:rsidR="007F01ED">
        <w:rPr>
          <w:rFonts w:eastAsia="Arial Unicode MS" w:cs="Tahoma"/>
        </w:rPr>
        <w:t>1</w:t>
      </w:r>
      <w:r w:rsidR="00385E43">
        <w:rPr>
          <w:rFonts w:eastAsia="Arial Unicode MS" w:cs="Tahoma"/>
        </w:rPr>
        <w:t>5</w:t>
      </w:r>
      <w:r w:rsidR="0022369D">
        <w:rPr>
          <w:rFonts w:eastAsia="Arial Unicode MS" w:cs="Tahoma"/>
        </w:rPr>
        <w:t xml:space="preserve"> </w:t>
      </w:r>
      <w:r w:rsidR="007F01ED">
        <w:rPr>
          <w:rFonts w:eastAsia="Arial Unicode MS" w:cs="Tahoma"/>
        </w:rPr>
        <w:t>марта</w:t>
      </w:r>
      <w:r w:rsidR="0022369D">
        <w:rPr>
          <w:rFonts w:eastAsia="Arial Unicode MS" w:cs="Tahoma"/>
        </w:rPr>
        <w:t xml:space="preserve"> </w:t>
      </w:r>
      <w:r w:rsidR="00674AC1">
        <w:rPr>
          <w:rFonts w:eastAsia="Arial Unicode MS" w:cs="Tahoma"/>
        </w:rPr>
        <w:t>201</w:t>
      </w:r>
      <w:r w:rsidR="00980472">
        <w:rPr>
          <w:rFonts w:eastAsia="Arial Unicode MS" w:cs="Tahoma"/>
        </w:rPr>
        <w:t>6</w:t>
      </w:r>
      <w:r>
        <w:rPr>
          <w:rFonts w:eastAsia="Arial Unicode MS" w:cs="Tahoma"/>
        </w:rPr>
        <w:t>г. №</w:t>
      </w:r>
      <w:r w:rsidR="007F01ED">
        <w:rPr>
          <w:rFonts w:eastAsia="Arial Unicode MS" w:cs="Tahoma"/>
        </w:rPr>
        <w:t xml:space="preserve"> 1</w:t>
      </w:r>
      <w:r w:rsidR="009D0122">
        <w:rPr>
          <w:rFonts w:eastAsia="Arial Unicode MS" w:cs="Tahoma"/>
        </w:rPr>
        <w:t>49</w:t>
      </w:r>
    </w:p>
    <w:p w:rsidR="00B1785D" w:rsidRDefault="00B1785D" w:rsidP="00B1785D">
      <w:pPr>
        <w:rPr>
          <w:rFonts w:eastAsia="Arial Unicode MS" w:cs="Tahoma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7F01ED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</w:rPr>
                <w:t>201</w:t>
              </w:r>
              <w:r w:rsidR="00980472">
                <w:rPr>
                  <w:rFonts w:eastAsia="Arial Unicode MS"/>
                </w:rPr>
                <w:t>6</w:t>
              </w:r>
              <w:r w:rsidRPr="00001FC7">
                <w:rPr>
                  <w:rFonts w:eastAsia="Arial Unicode MS"/>
                </w:rPr>
                <w:t xml:space="preserve"> г</w:t>
              </w:r>
            </w:smartTag>
            <w:r w:rsidRPr="00001FC7">
              <w:rPr>
                <w:rFonts w:eastAsia="Arial Unicode MS"/>
              </w:rPr>
              <w:t>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 ___________</w:t>
            </w:r>
          </w:p>
        </w:tc>
      </w:tr>
    </w:tbl>
    <w:p w:rsidR="009D0122" w:rsidRDefault="007B5C97" w:rsidP="009D0122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</w:t>
      </w:r>
      <w:r w:rsidR="00A962B5">
        <w:rPr>
          <w:rFonts w:eastAsia="Arial Unicode MS" w:cs="Tahoma"/>
          <w:color w:val="000000"/>
        </w:rPr>
        <w:t xml:space="preserve">и дополнений </w:t>
      </w:r>
      <w:r w:rsidR="00F11FF9" w:rsidRPr="00674AC1">
        <w:rPr>
          <w:rFonts w:eastAsia="Arial Unicode MS" w:cs="Tahoma"/>
          <w:color w:val="000000"/>
        </w:rPr>
        <w:t xml:space="preserve">в постановление администрации </w:t>
      </w:r>
      <w:r w:rsidR="007F01ED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22369D">
        <w:rPr>
          <w:rFonts w:eastAsia="Arial Unicode MS" w:cs="Tahoma"/>
          <w:color w:val="0070C0"/>
        </w:rPr>
        <w:t>«</w:t>
      </w:r>
      <w:r w:rsidR="007F01ED">
        <w:rPr>
          <w:rFonts w:eastAsia="Arial Unicode MS" w:cs="Tahoma"/>
          <w:color w:val="0070C0"/>
        </w:rPr>
        <w:t>09</w:t>
      </w:r>
      <w:r w:rsidR="0022369D">
        <w:rPr>
          <w:rFonts w:eastAsia="Arial Unicode MS" w:cs="Tahoma"/>
          <w:color w:val="0070C0"/>
        </w:rPr>
        <w:t>»октября</w:t>
      </w:r>
      <w:r w:rsidR="00946827" w:rsidRPr="00946827">
        <w:rPr>
          <w:rFonts w:eastAsia="Arial Unicode MS" w:cs="Tahoma"/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</w:rPr>
          <w:t>2012 г</w:t>
        </w:r>
      </w:smartTag>
      <w:r w:rsidR="00946827" w:rsidRPr="00946827">
        <w:rPr>
          <w:rFonts w:eastAsia="Arial Unicode MS" w:cs="Tahoma"/>
          <w:color w:val="0070C0"/>
        </w:rPr>
        <w:t>. №</w:t>
      </w:r>
      <w:r w:rsidR="007F01ED">
        <w:rPr>
          <w:rFonts w:eastAsia="Arial Unicode MS" w:cs="Tahoma"/>
          <w:color w:val="0070C0"/>
        </w:rPr>
        <w:t>1</w:t>
      </w:r>
      <w:r w:rsidR="009D0122">
        <w:rPr>
          <w:rFonts w:eastAsia="Arial Unicode MS" w:cs="Tahoma"/>
          <w:color w:val="0070C0"/>
        </w:rPr>
        <w:t>49</w:t>
      </w:r>
      <w:r w:rsidR="00946827" w:rsidRPr="00946827">
        <w:rPr>
          <w:rFonts w:eastAsia="Arial Unicode MS" w:cs="Tahoma"/>
          <w:color w:val="0070C0"/>
        </w:rPr>
        <w:t xml:space="preserve"> </w:t>
      </w:r>
      <w:r w:rsidR="002E0A7A" w:rsidRPr="002E0A7A">
        <w:rPr>
          <w:rFonts w:eastAsia="Arial Unicode MS" w:cs="Tahoma"/>
          <w:color w:val="000000"/>
        </w:rPr>
        <w:t>«Об утверждении административного регламента исполнения муниципальной услуги «</w:t>
      </w:r>
      <w:r w:rsidR="009D0122" w:rsidRPr="006647C7">
        <w:rPr>
          <w:rFonts w:eastAsia="Arial Unicode MS" w:cs="Tahoma"/>
          <w:color w:val="000000"/>
        </w:rPr>
        <w:t>«</w:t>
      </w:r>
      <w:r w:rsidR="009D0122" w:rsidRPr="00DE566E">
        <w:rPr>
          <w:rFonts w:eastAsia="Arial Unicode MS" w:cs="Tahoma"/>
          <w:color w:val="0070C0"/>
        </w:rPr>
        <w:t xml:space="preserve">Признание </w:t>
      </w:r>
      <w:r w:rsidR="009D0122">
        <w:rPr>
          <w:rFonts w:eastAsia="Arial Unicode MS" w:cs="Tahoma"/>
          <w:color w:val="0070C0"/>
        </w:rPr>
        <w:t>граждан  малоимущими для предоставления им по договорам социального найма жилых помещений муниципального жилищного фонда</w:t>
      </w:r>
      <w:r w:rsidR="009D0122">
        <w:rPr>
          <w:rFonts w:eastAsia="Arial Unicode MS" w:cs="Tahoma"/>
          <w:color w:val="000000"/>
        </w:rPr>
        <w:t>»</w:t>
      </w:r>
    </w:p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C32E6D" w:rsidP="00C00554">
      <w:pPr>
        <w:ind w:firstLine="567"/>
        <w:jc w:val="both"/>
        <w:rPr>
          <w:rFonts w:eastAsia="Arial Unicode MS"/>
        </w:rPr>
      </w:pPr>
      <w:r w:rsidRPr="00C32E6D">
        <w:rPr>
          <w:rFonts w:eastAsia="Arial Unicode MS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C00554" w:rsidRPr="00C00554">
        <w:rPr>
          <w:rFonts w:eastAsia="Arial Unicode MS"/>
        </w:rPr>
        <w:t xml:space="preserve">, 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2E0A7A">
      <w:pPr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146CB6" w:rsidRPr="00615EC8" w:rsidRDefault="00001FC7" w:rsidP="009D0122">
      <w:pPr>
        <w:tabs>
          <w:tab w:val="left" w:pos="9356"/>
        </w:tabs>
        <w:spacing w:line="240" w:lineRule="exact"/>
        <w:ind w:right="141"/>
        <w:jc w:val="both"/>
        <w:rPr>
          <w:rFonts w:eastAsia="Arial Unicode MS"/>
        </w:rPr>
      </w:pPr>
      <w:r w:rsidRPr="00615EC8">
        <w:rPr>
          <w:rFonts w:eastAsia="Arial Unicode MS"/>
        </w:rPr>
        <w:t xml:space="preserve">1. </w:t>
      </w:r>
      <w:proofErr w:type="gramStart"/>
      <w:r w:rsidR="000A176B" w:rsidRPr="000A176B">
        <w:t>Внести в</w:t>
      </w:r>
      <w:r w:rsidR="000A176B">
        <w:t xml:space="preserve"> </w:t>
      </w:r>
      <w:r w:rsidR="000A176B" w:rsidRPr="000A176B">
        <w:t xml:space="preserve">Административный регламент </w:t>
      </w:r>
      <w:r w:rsidR="0055621C" w:rsidRPr="0055621C">
        <w:t>исполнения</w:t>
      </w:r>
      <w:r w:rsidR="000A176B" w:rsidRPr="000A176B">
        <w:t xml:space="preserve"> муниципальной услуги «</w:t>
      </w:r>
      <w:r w:rsidR="009D0122" w:rsidRPr="00DE566E">
        <w:rPr>
          <w:rFonts w:eastAsia="Arial Unicode MS" w:cs="Tahoma"/>
          <w:color w:val="0070C0"/>
        </w:rPr>
        <w:t xml:space="preserve">Признание </w:t>
      </w:r>
      <w:r w:rsidR="009D0122">
        <w:rPr>
          <w:rFonts w:eastAsia="Arial Unicode MS" w:cs="Tahoma"/>
          <w:color w:val="0070C0"/>
        </w:rPr>
        <w:t>граждан  малоимущими для предоставления им по договорам социального найма жилых помещений муниципального жилищного фонда</w:t>
      </w:r>
      <w:r w:rsidR="009D0122">
        <w:rPr>
          <w:rFonts w:eastAsia="Arial Unicode MS" w:cs="Tahoma"/>
          <w:color w:val="000000"/>
        </w:rPr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7F01ED">
        <w:t>Гмелинского</w:t>
      </w:r>
      <w:r w:rsidR="000A176B" w:rsidRPr="000A176B">
        <w:t xml:space="preserve"> сельского поселения от </w:t>
      </w:r>
      <w:r w:rsidR="0022369D">
        <w:rPr>
          <w:color w:val="0070C0"/>
        </w:rPr>
        <w:t>«</w:t>
      </w:r>
      <w:r w:rsidR="007F01ED">
        <w:rPr>
          <w:color w:val="0070C0"/>
        </w:rPr>
        <w:t>09</w:t>
      </w:r>
      <w:r w:rsidR="0022369D">
        <w:rPr>
          <w:color w:val="0070C0"/>
        </w:rPr>
        <w:t xml:space="preserve">» октября </w:t>
      </w:r>
      <w:r w:rsidR="00946827" w:rsidRPr="00946827">
        <w:rPr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color w:val="0070C0"/>
          </w:rPr>
          <w:t>2012 г</w:t>
        </w:r>
      </w:smartTag>
      <w:r w:rsidR="0022369D">
        <w:rPr>
          <w:color w:val="0070C0"/>
        </w:rPr>
        <w:t>. №</w:t>
      </w:r>
      <w:r w:rsidR="007F01ED">
        <w:rPr>
          <w:color w:val="0070C0"/>
        </w:rPr>
        <w:t>1</w:t>
      </w:r>
      <w:r w:rsidR="009D0122">
        <w:rPr>
          <w:color w:val="0070C0"/>
        </w:rPr>
        <w:t>49</w:t>
      </w:r>
      <w:r w:rsidR="00946827">
        <w:rPr>
          <w:color w:val="0070C0"/>
        </w:rPr>
        <w:t xml:space="preserve"> </w:t>
      </w:r>
      <w:r w:rsidR="00146CB6" w:rsidRPr="00615EC8">
        <w:rPr>
          <w:rFonts w:eastAsia="Arial Unicode MS"/>
        </w:rPr>
        <w:t>следующие изменения и дополнения:</w:t>
      </w:r>
      <w:proofErr w:type="gramEnd"/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954A75" w:rsidRDefault="00954A75" w:rsidP="00954A75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1.1 Раздел 2 регламента дополнить частью 12.1 следующего содержания:</w:t>
      </w:r>
    </w:p>
    <w:p w:rsidR="00954A75" w:rsidRDefault="00954A75" w:rsidP="00954A75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954A75" w:rsidRDefault="00954A75" w:rsidP="00954A75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r>
        <w:rPr>
          <w:rFonts w:eastAsia="Arial Unicode MS"/>
        </w:rPr>
        <w:t>«12.1.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954A75" w:rsidRPr="001F2DDE" w:rsidRDefault="00954A75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1. В</w:t>
      </w:r>
      <w:r w:rsidRPr="001F2DDE">
        <w:rPr>
          <w:rFonts w:eastAsia="Arial Unicode MS"/>
        </w:rPr>
        <w:t xml:space="preserve">озможность самостоятельного или с помощью сотрудников, предоставляющих услуги, передвижения </w:t>
      </w:r>
      <w:r w:rsidR="00E768B5">
        <w:rPr>
          <w:rFonts w:eastAsia="Arial Unicode MS"/>
        </w:rPr>
        <w:t xml:space="preserve">инвалидов </w:t>
      </w:r>
      <w:r w:rsidRPr="001F2DDE">
        <w:rPr>
          <w:rFonts w:eastAsia="Arial Unicode MS"/>
        </w:rPr>
        <w:t xml:space="preserve">по территории, на которой расположены объекты, входа </w:t>
      </w:r>
      <w:r>
        <w:rPr>
          <w:rFonts w:eastAsia="Arial Unicode MS"/>
        </w:rPr>
        <w:t>в такие объекты и выхода из них.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2. В</w:t>
      </w:r>
      <w:r w:rsidRPr="001F2DDE">
        <w:rPr>
          <w:rFonts w:eastAsia="Arial Unicode MS"/>
        </w:rPr>
        <w:t xml:space="preserve">озможность посадки </w:t>
      </w:r>
      <w:r w:rsidR="00E768B5">
        <w:rPr>
          <w:rFonts w:eastAsia="Arial Unicode MS"/>
        </w:rPr>
        <w:t xml:space="preserve">инвалидов </w:t>
      </w:r>
      <w:r w:rsidRPr="001F2DDE">
        <w:rPr>
          <w:rFonts w:eastAsia="Arial Unicode MS"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</w:rPr>
        <w:t>удников, предоставляющих услуги.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3. С</w:t>
      </w:r>
      <w:r w:rsidRPr="001F2DDE">
        <w:rPr>
          <w:rFonts w:eastAsia="Arial Unicode MS"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</w:rPr>
        <w:t xml:space="preserve"> оказание им помощи на объектах.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4. Н</w:t>
      </w:r>
      <w:r w:rsidRPr="001F2DDE">
        <w:rPr>
          <w:rFonts w:eastAsia="Arial Unicode MS"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</w:rPr>
        <w:t>граничений их жизнедеятельности.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>5. Д</w:t>
      </w:r>
      <w:r w:rsidRPr="001F2DDE">
        <w:rPr>
          <w:rFonts w:eastAsia="Arial Unicode MS"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</w:rPr>
        <w:t>сурдопереводчика</w:t>
      </w:r>
      <w:proofErr w:type="spellEnd"/>
      <w:r w:rsidRPr="001F2DDE">
        <w:rPr>
          <w:rFonts w:eastAsia="Arial Unicode MS"/>
        </w:rPr>
        <w:t xml:space="preserve"> и </w:t>
      </w:r>
      <w:proofErr w:type="spellStart"/>
      <w:r w:rsidRPr="001F2DDE">
        <w:rPr>
          <w:rFonts w:eastAsia="Arial Unicode MS"/>
        </w:rPr>
        <w:t>тифлосурдопереводчика</w:t>
      </w:r>
      <w:proofErr w:type="spellEnd"/>
      <w:r w:rsidRPr="001F2DDE">
        <w:rPr>
          <w:rFonts w:eastAsia="Arial Unicode MS"/>
        </w:rPr>
        <w:t>;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1F2DDE">
        <w:rPr>
          <w:rFonts w:eastAsia="Arial Unicode MS"/>
        </w:rPr>
        <w:t>допуск на объекты собаки-проводника при наличии документа, подтверж</w:t>
      </w:r>
      <w:r w:rsidR="00005C9D">
        <w:rPr>
          <w:rFonts w:eastAsia="Arial Unicode MS"/>
        </w:rPr>
        <w:t>дающего ее специальное обучение.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>
        <w:rPr>
          <w:rFonts w:eastAsia="Arial Unicode MS"/>
        </w:rPr>
        <w:t xml:space="preserve">6. </w:t>
      </w:r>
      <w:r w:rsidR="00005C9D">
        <w:rPr>
          <w:rFonts w:eastAsia="Arial Unicode MS"/>
        </w:rPr>
        <w:t>О</w:t>
      </w:r>
      <w:r w:rsidRPr="001F2DDE">
        <w:rPr>
          <w:rFonts w:eastAsia="Arial Unicode MS"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E699B" w:rsidRDefault="001F2DDE" w:rsidP="00005C9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1F2DDE">
        <w:rPr>
          <w:rFonts w:eastAsia="Arial Unicode MS"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001FC7" w:rsidRPr="008E6A66" w:rsidRDefault="00005C9D" w:rsidP="008E6A66">
      <w:pPr>
        <w:autoSpaceDE w:val="0"/>
        <w:autoSpaceDN w:val="0"/>
        <w:adjustRightInd w:val="0"/>
        <w:jc w:val="both"/>
      </w:pPr>
      <w:r>
        <w:rPr>
          <w:rFonts w:eastAsia="Arial Unicode MS"/>
        </w:rPr>
        <w:t>2</w:t>
      </w:r>
      <w:r w:rsidR="00001FC7"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7F01ED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7F01ED">
        <w:rPr>
          <w:b/>
        </w:rPr>
        <w:t>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proofErr w:type="spellStart"/>
      <w:r w:rsidR="007F01ED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3F448E1"/>
    <w:multiLevelType w:val="hybridMultilevel"/>
    <w:tmpl w:val="C57A84AC"/>
    <w:lvl w:ilvl="0" w:tplc="54243BA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C9D"/>
    <w:rsid w:val="00005EFF"/>
    <w:rsid w:val="00013490"/>
    <w:rsid w:val="00017AF5"/>
    <w:rsid w:val="00023AC5"/>
    <w:rsid w:val="00023BFC"/>
    <w:rsid w:val="00036D51"/>
    <w:rsid w:val="00042456"/>
    <w:rsid w:val="00081310"/>
    <w:rsid w:val="00092F30"/>
    <w:rsid w:val="00096983"/>
    <w:rsid w:val="000A176B"/>
    <w:rsid w:val="000A4626"/>
    <w:rsid w:val="000B14C6"/>
    <w:rsid w:val="000C6032"/>
    <w:rsid w:val="000F4741"/>
    <w:rsid w:val="000F6A23"/>
    <w:rsid w:val="000F7828"/>
    <w:rsid w:val="000F7CEA"/>
    <w:rsid w:val="00132F47"/>
    <w:rsid w:val="001404C5"/>
    <w:rsid w:val="00141775"/>
    <w:rsid w:val="00145029"/>
    <w:rsid w:val="00146CB6"/>
    <w:rsid w:val="0015376F"/>
    <w:rsid w:val="00154BBA"/>
    <w:rsid w:val="001556D0"/>
    <w:rsid w:val="00167A71"/>
    <w:rsid w:val="001938AC"/>
    <w:rsid w:val="00194CDF"/>
    <w:rsid w:val="001B0D66"/>
    <w:rsid w:val="001B18C5"/>
    <w:rsid w:val="001D182A"/>
    <w:rsid w:val="001E11DB"/>
    <w:rsid w:val="001E6F53"/>
    <w:rsid w:val="001F2DDE"/>
    <w:rsid w:val="001F7804"/>
    <w:rsid w:val="001F7AB7"/>
    <w:rsid w:val="00207D10"/>
    <w:rsid w:val="0022369D"/>
    <w:rsid w:val="00242B78"/>
    <w:rsid w:val="0025267E"/>
    <w:rsid w:val="002558D4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5B81"/>
    <w:rsid w:val="003110FE"/>
    <w:rsid w:val="0031783C"/>
    <w:rsid w:val="003365B8"/>
    <w:rsid w:val="00343B67"/>
    <w:rsid w:val="00347DB1"/>
    <w:rsid w:val="00354831"/>
    <w:rsid w:val="003628B2"/>
    <w:rsid w:val="00385730"/>
    <w:rsid w:val="00385E43"/>
    <w:rsid w:val="0038611E"/>
    <w:rsid w:val="003933D5"/>
    <w:rsid w:val="00396951"/>
    <w:rsid w:val="0039744C"/>
    <w:rsid w:val="003A7C0F"/>
    <w:rsid w:val="003B74EC"/>
    <w:rsid w:val="003C165B"/>
    <w:rsid w:val="003C1C9B"/>
    <w:rsid w:val="003E71EA"/>
    <w:rsid w:val="004046CF"/>
    <w:rsid w:val="00417BF1"/>
    <w:rsid w:val="00421C5A"/>
    <w:rsid w:val="00423BF9"/>
    <w:rsid w:val="0043002E"/>
    <w:rsid w:val="0044638B"/>
    <w:rsid w:val="0046389E"/>
    <w:rsid w:val="004647E2"/>
    <w:rsid w:val="004676F1"/>
    <w:rsid w:val="00467912"/>
    <w:rsid w:val="0047058D"/>
    <w:rsid w:val="00475099"/>
    <w:rsid w:val="00483AF9"/>
    <w:rsid w:val="00496C43"/>
    <w:rsid w:val="004A2EC9"/>
    <w:rsid w:val="004B4789"/>
    <w:rsid w:val="00501B89"/>
    <w:rsid w:val="005070B2"/>
    <w:rsid w:val="005077F3"/>
    <w:rsid w:val="005109F3"/>
    <w:rsid w:val="00515C5E"/>
    <w:rsid w:val="00516D9E"/>
    <w:rsid w:val="00550B6F"/>
    <w:rsid w:val="0055621C"/>
    <w:rsid w:val="00560643"/>
    <w:rsid w:val="005625CC"/>
    <w:rsid w:val="00571B44"/>
    <w:rsid w:val="005813D1"/>
    <w:rsid w:val="00581EEB"/>
    <w:rsid w:val="005D2CAE"/>
    <w:rsid w:val="005D5578"/>
    <w:rsid w:val="005D6350"/>
    <w:rsid w:val="005E6F8B"/>
    <w:rsid w:val="006034E7"/>
    <w:rsid w:val="00612D34"/>
    <w:rsid w:val="00615EC8"/>
    <w:rsid w:val="00623D3D"/>
    <w:rsid w:val="00630620"/>
    <w:rsid w:val="0063294D"/>
    <w:rsid w:val="00632EBC"/>
    <w:rsid w:val="00642B28"/>
    <w:rsid w:val="006647C7"/>
    <w:rsid w:val="00666C15"/>
    <w:rsid w:val="00674AC1"/>
    <w:rsid w:val="006A139C"/>
    <w:rsid w:val="006B79D9"/>
    <w:rsid w:val="006D047E"/>
    <w:rsid w:val="006D78ED"/>
    <w:rsid w:val="006E60AC"/>
    <w:rsid w:val="006E699B"/>
    <w:rsid w:val="00706B2E"/>
    <w:rsid w:val="00722A75"/>
    <w:rsid w:val="00723F6E"/>
    <w:rsid w:val="00726BA4"/>
    <w:rsid w:val="00730551"/>
    <w:rsid w:val="00752427"/>
    <w:rsid w:val="007624C3"/>
    <w:rsid w:val="007649AC"/>
    <w:rsid w:val="00775B7B"/>
    <w:rsid w:val="00775D80"/>
    <w:rsid w:val="007801B9"/>
    <w:rsid w:val="007852ED"/>
    <w:rsid w:val="00796CE2"/>
    <w:rsid w:val="007B5C97"/>
    <w:rsid w:val="007E2CB9"/>
    <w:rsid w:val="007E6814"/>
    <w:rsid w:val="007F01ED"/>
    <w:rsid w:val="00805786"/>
    <w:rsid w:val="008065FD"/>
    <w:rsid w:val="008066A9"/>
    <w:rsid w:val="008137FC"/>
    <w:rsid w:val="00816056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101FF"/>
    <w:rsid w:val="009328A4"/>
    <w:rsid w:val="009349C4"/>
    <w:rsid w:val="00946827"/>
    <w:rsid w:val="00954A75"/>
    <w:rsid w:val="0096106B"/>
    <w:rsid w:val="00967CED"/>
    <w:rsid w:val="009731EC"/>
    <w:rsid w:val="00975DC3"/>
    <w:rsid w:val="00980472"/>
    <w:rsid w:val="00981B34"/>
    <w:rsid w:val="00982096"/>
    <w:rsid w:val="00997526"/>
    <w:rsid w:val="009B15EE"/>
    <w:rsid w:val="009B29F1"/>
    <w:rsid w:val="009C64C8"/>
    <w:rsid w:val="009D0122"/>
    <w:rsid w:val="009D03ED"/>
    <w:rsid w:val="009D390B"/>
    <w:rsid w:val="009D4691"/>
    <w:rsid w:val="009D7504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176C"/>
    <w:rsid w:val="00A86EF1"/>
    <w:rsid w:val="00A95218"/>
    <w:rsid w:val="00A962B5"/>
    <w:rsid w:val="00AA5C41"/>
    <w:rsid w:val="00AA67EF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BF5D16"/>
    <w:rsid w:val="00C00554"/>
    <w:rsid w:val="00C02C7E"/>
    <w:rsid w:val="00C118EA"/>
    <w:rsid w:val="00C30051"/>
    <w:rsid w:val="00C32E6D"/>
    <w:rsid w:val="00C52796"/>
    <w:rsid w:val="00C61AD4"/>
    <w:rsid w:val="00C62F97"/>
    <w:rsid w:val="00C75AC1"/>
    <w:rsid w:val="00C82681"/>
    <w:rsid w:val="00C91B67"/>
    <w:rsid w:val="00CA0BDD"/>
    <w:rsid w:val="00CD62D1"/>
    <w:rsid w:val="00CE7131"/>
    <w:rsid w:val="00CF00E4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E566E"/>
    <w:rsid w:val="00DE5C7F"/>
    <w:rsid w:val="00E03702"/>
    <w:rsid w:val="00E36010"/>
    <w:rsid w:val="00E4423A"/>
    <w:rsid w:val="00E477C6"/>
    <w:rsid w:val="00E53825"/>
    <w:rsid w:val="00E57441"/>
    <w:rsid w:val="00E607E1"/>
    <w:rsid w:val="00E67545"/>
    <w:rsid w:val="00E768B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F02027"/>
    <w:rsid w:val="00F11FF9"/>
    <w:rsid w:val="00F2039B"/>
    <w:rsid w:val="00F20B0F"/>
    <w:rsid w:val="00F219C8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5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/>
      <vt:lpstr/>
      <vt:lpstr>Утвержден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</vt:vector>
  </TitlesOfParts>
  <Company>Company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2016-03-16T10:51:00Z</cp:lastPrinted>
  <dcterms:created xsi:type="dcterms:W3CDTF">2016-03-21T11:02:00Z</dcterms:created>
  <dcterms:modified xsi:type="dcterms:W3CDTF">2016-03-21T11:20:00Z</dcterms:modified>
</cp:coreProperties>
</file>