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A3" w:rsidRDefault="007A3FA3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A3FA3" w:rsidRDefault="007A3FA3" w:rsidP="007A3FA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7A3FA3" w:rsidRDefault="007A3FA3" w:rsidP="007A3FA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7A3FA3" w:rsidRDefault="007A3FA3" w:rsidP="007A3FA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7A3FA3" w:rsidRDefault="007A3FA3" w:rsidP="007A3FA3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7A3FA3" w:rsidRDefault="007A3FA3" w:rsidP="007A3FA3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7A3FA3" w:rsidRDefault="007A3FA3" w:rsidP="007A3FA3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</w:t>
      </w:r>
      <w:r w:rsidR="00BC1CC2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7A3FA3" w:rsidRDefault="007A3FA3" w:rsidP="007A3FA3">
      <w:pPr>
        <w:rPr>
          <w:rFonts w:eastAsia="Arial Unicode MS"/>
          <w:b/>
          <w:sz w:val="20"/>
          <w:szCs w:val="20"/>
        </w:rPr>
      </w:pPr>
    </w:p>
    <w:p w:rsidR="00B1785D" w:rsidRDefault="00B1785D" w:rsidP="00B1785D">
      <w:pPr>
        <w:rPr>
          <w:rFonts w:eastAsia="Arial Unicode MS" w:cs="Tahoma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BC1CC2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BC1CC2">
              <w:rPr>
                <w:rFonts w:eastAsia="Arial Unicode MS"/>
              </w:rPr>
              <w:t>30</w:t>
            </w:r>
            <w:r w:rsidRPr="00001FC7">
              <w:rPr>
                <w:rFonts w:eastAsia="Arial Unicode MS"/>
              </w:rPr>
              <w:t xml:space="preserve"> »</w:t>
            </w:r>
            <w:r w:rsidR="00BC1CC2">
              <w:rPr>
                <w:rFonts w:eastAsia="Arial Unicode MS"/>
              </w:rPr>
              <w:t xml:space="preserve"> октября </w:t>
            </w:r>
            <w:r w:rsidRPr="00001FC7">
              <w:rPr>
                <w:rFonts w:eastAsia="Arial Unicode MS"/>
              </w:rPr>
              <w:t xml:space="preserve"> 201</w:t>
            </w:r>
            <w:r w:rsidR="00A3214B">
              <w:rPr>
                <w:rFonts w:eastAsia="Arial Unicode MS"/>
              </w:rPr>
              <w:t>8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BC1CC2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BC1CC2">
              <w:rPr>
                <w:rFonts w:eastAsia="Arial Unicode MS"/>
              </w:rPr>
              <w:t>90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A3214B" w:rsidRPr="00A3214B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7A3FA3">
        <w:rPr>
          <w:rFonts w:eastAsia="Arial Unicode MS" w:cs="Tahoma"/>
          <w:color w:val="000000"/>
        </w:rPr>
        <w:t>Гмелинского</w:t>
      </w:r>
      <w:r w:rsidR="00A3214B" w:rsidRPr="00A3214B">
        <w:rPr>
          <w:rFonts w:eastAsia="Arial Unicode MS" w:cs="Tahoma"/>
          <w:color w:val="000000"/>
        </w:rPr>
        <w:t xml:space="preserve"> сельского поселения от </w:t>
      </w:r>
      <w:r w:rsidR="0089081F" w:rsidRPr="0089081F">
        <w:rPr>
          <w:rFonts w:eastAsia="Arial Unicode MS" w:cs="Tahoma"/>
          <w:color w:val="000000"/>
        </w:rPr>
        <w:t>2</w:t>
      </w:r>
      <w:r w:rsidR="007A3FA3">
        <w:rPr>
          <w:rFonts w:eastAsia="Arial Unicode MS" w:cs="Tahoma"/>
          <w:color w:val="000000"/>
        </w:rPr>
        <w:t>7</w:t>
      </w:r>
      <w:r w:rsidR="0089081F" w:rsidRPr="0089081F">
        <w:rPr>
          <w:rFonts w:eastAsia="Arial Unicode MS" w:cs="Tahoma"/>
          <w:color w:val="000000"/>
        </w:rPr>
        <w:t>.11.2017 №</w:t>
      </w:r>
      <w:r w:rsidR="007A3FA3">
        <w:rPr>
          <w:rFonts w:eastAsia="Arial Unicode MS" w:cs="Tahoma"/>
          <w:color w:val="000000"/>
        </w:rPr>
        <w:t xml:space="preserve"> 106</w:t>
      </w:r>
      <w:r w:rsidR="0089081F" w:rsidRPr="0089081F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муниципальной услуги «Предоставление сведений об объектах имущества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875D8">
      <w:pPr>
        <w:ind w:right="-57" w:firstLine="567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89081F" w:rsidRPr="0089081F">
        <w:t>Предоставление сведений об объектах имущества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7A3FA3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7A3FA3">
        <w:rPr>
          <w:rFonts w:eastAsia="Arial Unicode MS" w:cs="Tahoma"/>
          <w:color w:val="000000"/>
        </w:rPr>
        <w:t>27.11.</w:t>
      </w:r>
      <w:r w:rsidR="007C44E7" w:rsidRPr="007C44E7">
        <w:rPr>
          <w:rFonts w:eastAsia="Arial Unicode MS" w:cs="Tahoma"/>
          <w:color w:val="000000"/>
        </w:rPr>
        <w:t>201</w:t>
      </w:r>
      <w:r w:rsidR="007B330D">
        <w:rPr>
          <w:rFonts w:eastAsia="Arial Unicode MS" w:cs="Tahoma"/>
          <w:color w:val="000000"/>
        </w:rPr>
        <w:t>7</w:t>
      </w:r>
      <w:r w:rsidR="007C44E7" w:rsidRPr="007C44E7">
        <w:rPr>
          <w:rFonts w:eastAsia="Arial Unicode MS" w:cs="Tahoma"/>
          <w:color w:val="000000"/>
        </w:rPr>
        <w:t xml:space="preserve"> №1</w:t>
      </w:r>
      <w:r w:rsidR="007B330D">
        <w:rPr>
          <w:rFonts w:eastAsia="Arial Unicode MS" w:cs="Tahoma"/>
          <w:color w:val="000000"/>
        </w:rPr>
        <w:t>06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  <w:proofErr w:type="gramEnd"/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A3214B">
      <w:pPr>
        <w:ind w:firstLine="720"/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</w:t>
      </w:r>
      <w:r w:rsidR="001A0364">
        <w:t>Пункт</w:t>
      </w:r>
      <w:r w:rsidR="00775D80">
        <w:t xml:space="preserve"> 2.</w:t>
      </w:r>
      <w:r w:rsidR="001A0364">
        <w:t>8</w:t>
      </w:r>
      <w:r w:rsidR="00775D80">
        <w:t xml:space="preserve"> </w:t>
      </w:r>
      <w:r w:rsidR="002E6B00">
        <w:t xml:space="preserve">раздела </w:t>
      </w:r>
      <w:r w:rsidR="00CB21DF">
        <w:rPr>
          <w:lang w:val="en-US"/>
        </w:rPr>
        <w:t>II</w:t>
      </w:r>
      <w:r w:rsidR="002E6B00">
        <w:t xml:space="preserve"> </w:t>
      </w:r>
      <w:r>
        <w:rPr>
          <w:rFonts w:eastAsia="Arial Unicode MS"/>
        </w:rPr>
        <w:t>изложить в редакции</w:t>
      </w:r>
      <w:r w:rsidRPr="00001FC7">
        <w:rPr>
          <w:rFonts w:eastAsia="Arial Unicode MS"/>
        </w:rPr>
        <w:t>:</w:t>
      </w:r>
    </w:p>
    <w:p w:rsidR="007C44E7" w:rsidRDefault="007C44E7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</w:p>
    <w:p w:rsidR="00F07E9C" w:rsidRDefault="00DC4A64" w:rsidP="00F07E9C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1A0364">
        <w:t xml:space="preserve">2.8. </w:t>
      </w:r>
      <w:r w:rsidR="00F07E9C" w:rsidRPr="00F07E9C"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F875D8" w:rsidRDefault="00F875D8" w:rsidP="00F07E9C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proofErr w:type="gramStart"/>
      <w:r w:rsidRPr="00F875D8">
        <w:t>В случае если в результате проверки квалифицированной подписи</w:t>
      </w:r>
      <w:r w:rsidR="00714C03">
        <w:t>, с использованием которой подписано заявление о предоставлении муниципальной услуги,</w:t>
      </w:r>
      <w:r w:rsidRPr="00F875D8"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</w:t>
      </w:r>
      <w:proofErr w:type="gramEnd"/>
      <w:r w:rsidRPr="00F875D8">
        <w:t xml:space="preserve"> пунктов статьи 11 Федерального закона "Об электронной подписи", которые послужили основанием для принятия указанного решения.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</w:t>
      </w:r>
    </w:p>
    <w:p w:rsidR="00714C03" w:rsidRDefault="00714C03" w:rsidP="00B42111">
      <w:pPr>
        <w:autoSpaceDE w:val="0"/>
        <w:autoSpaceDN w:val="0"/>
        <w:adjustRightInd w:val="0"/>
        <w:jc w:val="both"/>
        <w:outlineLvl w:val="2"/>
      </w:pP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  <w:r>
        <w:lastRenderedPageBreak/>
        <w:t xml:space="preserve">1.2 Наименование раздела </w:t>
      </w:r>
      <w:r w:rsidR="00CB21DF">
        <w:rPr>
          <w:lang w:val="en-US"/>
        </w:rPr>
        <w:t>V</w:t>
      </w:r>
      <w:r>
        <w:t xml:space="preserve"> изложить в редакции:</w:t>
      </w: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</w:p>
    <w:p w:rsidR="00FC0E00" w:rsidRDefault="00B42111" w:rsidP="00B42111">
      <w:pPr>
        <w:autoSpaceDE w:val="0"/>
        <w:autoSpaceDN w:val="0"/>
        <w:adjustRightInd w:val="0"/>
        <w:jc w:val="both"/>
        <w:outlineLvl w:val="2"/>
      </w:pPr>
      <w:r>
        <w:t>«</w:t>
      </w:r>
      <w:r w:rsidR="00CB21DF">
        <w:rPr>
          <w:lang w:val="en-US"/>
        </w:rPr>
        <w:t>V</w:t>
      </w:r>
      <w:r w:rsidR="00FC0E00">
        <w:t xml:space="preserve">. </w:t>
      </w:r>
      <w:r w:rsidR="00FC0E00" w:rsidRPr="00FC0E00">
        <w:t xml:space="preserve">Досудебный (внесудебный) порядок обжалования решений и действий (бездействия) администрации </w:t>
      </w:r>
      <w:r w:rsidR="007A3FA3">
        <w:t>Гмелинского</w:t>
      </w:r>
      <w:r w:rsidR="00FC0E00" w:rsidRPr="00FC0E00">
        <w:t xml:space="preserve"> сельского поселения, многофункционального центра, организаций, указанных в части 1.1 статьи 16 Федерального закона</w:t>
      </w:r>
      <w:r w:rsidR="00C44D63" w:rsidRPr="00C44D63">
        <w:t xml:space="preserve"> "Об организации предоставления государственных и муниципальных услуг"</w:t>
      </w:r>
      <w:r w:rsidR="00FC0E00" w:rsidRPr="00FC0E00">
        <w:t>, а также их должностных лиц, муниципальных служащих, работников</w:t>
      </w:r>
      <w:proofErr w:type="gramStart"/>
      <w:r w:rsidR="00FC0E00">
        <w:t>.».</w:t>
      </w:r>
      <w:proofErr w:type="gramEnd"/>
    </w:p>
    <w:p w:rsidR="00FC0E00" w:rsidRDefault="00FC0E00" w:rsidP="00B42111">
      <w:pPr>
        <w:autoSpaceDE w:val="0"/>
        <w:autoSpaceDN w:val="0"/>
        <w:adjustRightInd w:val="0"/>
        <w:jc w:val="both"/>
        <w:outlineLvl w:val="2"/>
      </w:pPr>
    </w:p>
    <w:p w:rsidR="00775D80" w:rsidRDefault="007A25E4" w:rsidP="00775D80">
      <w:pPr>
        <w:autoSpaceDE w:val="0"/>
        <w:autoSpaceDN w:val="0"/>
        <w:adjustRightInd w:val="0"/>
        <w:jc w:val="both"/>
        <w:outlineLvl w:val="2"/>
      </w:pPr>
      <w:r>
        <w:t>1.3 Пункт 5.1 раздела 5 изложить в редакции: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«5.1. Заявитель может обратиться с жалобой на решения и действия (бездействие) </w:t>
      </w:r>
      <w:r w:rsidRPr="007A25E4">
        <w:t xml:space="preserve">администрации </w:t>
      </w:r>
      <w:r w:rsidR="007A3FA3">
        <w:t>Гмелинского</w:t>
      </w:r>
      <w:r w:rsidRPr="007A25E4">
        <w:t xml:space="preserve"> сельского поселения, многофункционального центра, организаций, указанных в части 1.1 статьи 16 </w:t>
      </w:r>
      <w:r w:rsidR="00C44D63" w:rsidRPr="00C44D63">
        <w:t>Федерального закона "Об организации предоставления государственных и муниципальных услуг"</w:t>
      </w:r>
      <w:r w:rsidRPr="007A25E4">
        <w:t>, а также их должностных лиц, муниципальных служащих, работников</w:t>
      </w:r>
      <w:r>
        <w:t>, в том числе в следующих случаях: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1) </w:t>
      </w:r>
      <w:r w:rsidR="00C44D63" w:rsidRPr="00C44D63">
        <w:t>нарушение срока регистрации запроса о предоставлении государственной или муниципальной услуги, запроса, указанного в статье 15.1 Федерального закона "Об организации предоставления государственных и муниципальных услуг"</w:t>
      </w:r>
      <w:r>
        <w:t>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2) </w:t>
      </w:r>
      <w:r w:rsidR="00C44D63" w:rsidRPr="00C44D63">
        <w:t xml:space="preserve">нарушение срока предоставления муниципальной услуги. </w:t>
      </w:r>
      <w:proofErr w:type="gramStart"/>
      <w:r w:rsidR="00C44D63" w:rsidRPr="00C44D63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</w:t>
      </w:r>
      <w:r w:rsidR="00C44D63">
        <w:t>ой</w:t>
      </w:r>
      <w:r w:rsidR="00C44D63" w:rsidRPr="00C44D63">
        <w:t xml:space="preserve"> услуг</w:t>
      </w:r>
      <w:r w:rsidR="00C44D63">
        <w:t>и</w:t>
      </w:r>
      <w:r w:rsidR="00C44D63" w:rsidRPr="00C44D63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5) </w:t>
      </w:r>
      <w:r w:rsidR="00C67BA5" w:rsidRPr="00C67BA5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</w:t>
      </w:r>
      <w:r w:rsidR="00C67BA5">
        <w:t>ой</w:t>
      </w:r>
      <w:r w:rsidR="00C67BA5" w:rsidRPr="00C67BA5">
        <w:t xml:space="preserve"> услуг</w:t>
      </w:r>
      <w:r w:rsidR="00C67BA5">
        <w:t>и</w:t>
      </w:r>
      <w:r w:rsidR="00C67BA5" w:rsidRPr="00C67BA5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C44D63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7) </w:t>
      </w:r>
      <w:r w:rsidR="00C67BA5" w:rsidRPr="00C67BA5"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 w:rsidR="00C44D63">
        <w:t>;</w:t>
      </w:r>
      <w:proofErr w:type="gramEnd"/>
    </w:p>
    <w:p w:rsidR="003F5497" w:rsidRDefault="00C44D63" w:rsidP="007A25E4">
      <w:pPr>
        <w:autoSpaceDE w:val="0"/>
        <w:autoSpaceDN w:val="0"/>
        <w:adjustRightInd w:val="0"/>
        <w:jc w:val="both"/>
        <w:outlineLvl w:val="2"/>
      </w:pPr>
      <w:r>
        <w:t xml:space="preserve">8) </w:t>
      </w:r>
      <w:r w:rsidR="003F5497">
        <w:t>н</w:t>
      </w:r>
      <w:r w:rsidR="003F5497" w:rsidRPr="003F5497">
        <w:t>арушение срока или порядка выдачи документов по результатам предоставления государственной или муниципальной услуги</w:t>
      </w:r>
      <w:r w:rsidR="003F5497">
        <w:t>;</w:t>
      </w:r>
    </w:p>
    <w:p w:rsidR="007A25E4" w:rsidRDefault="003F5497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9) </w:t>
      </w:r>
      <w:r w:rsidRPr="003F5497"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t>Волгоградской области</w:t>
      </w:r>
      <w:r w:rsidRPr="003F5497">
        <w:t>, муниципальными правовыми актами.</w:t>
      </w:r>
      <w:proofErr w:type="gramEnd"/>
      <w:r w:rsidRPr="003F5497">
        <w:t xml:space="preserve"> </w:t>
      </w:r>
      <w:proofErr w:type="gramStart"/>
      <w:r w:rsidRPr="003F5497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.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</w:p>
    <w:p w:rsidR="000C2CFB" w:rsidRDefault="000C2CFB" w:rsidP="007A25E4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7A3FA3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7A3FA3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r w:rsidR="007E7FB6">
        <w:rPr>
          <w:rFonts w:eastAsia="Arial Unicode MS"/>
          <w:spacing w:val="5"/>
        </w:rPr>
        <w:t xml:space="preserve"> Семенову И.В.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8F5B6A" w:rsidRDefault="00BC1CC2" w:rsidP="008F5B6A">
      <w:r>
        <w:rPr>
          <w:b/>
        </w:rPr>
        <w:t xml:space="preserve">Заместитель </w:t>
      </w:r>
      <w:r w:rsidR="003365B8">
        <w:rPr>
          <w:b/>
        </w:rPr>
        <w:t>Глав</w:t>
      </w:r>
      <w:r>
        <w:rPr>
          <w:b/>
        </w:rPr>
        <w:t xml:space="preserve">ы администрации                                                                                                                  </w:t>
      </w:r>
      <w:r w:rsidR="003365B8">
        <w:rPr>
          <w:b/>
        </w:rPr>
        <w:t xml:space="preserve"> </w:t>
      </w:r>
      <w:r w:rsidR="007A3FA3">
        <w:rPr>
          <w:b/>
        </w:rPr>
        <w:t>Гмелинского</w:t>
      </w:r>
      <w:r>
        <w:rPr>
          <w:b/>
        </w:rPr>
        <w:t xml:space="preserve"> </w:t>
      </w:r>
      <w:r w:rsidR="003365B8">
        <w:rPr>
          <w:b/>
        </w:rPr>
        <w:t>сельского поселения</w:t>
      </w:r>
      <w:r w:rsidR="003365B8">
        <w:rPr>
          <w:b/>
        </w:rPr>
        <w:tab/>
      </w:r>
      <w:r w:rsidR="003365B8">
        <w:rPr>
          <w:b/>
        </w:rPr>
        <w:tab/>
      </w:r>
      <w:r w:rsidR="003365B8">
        <w:rPr>
          <w:b/>
        </w:rPr>
        <w:tab/>
      </w:r>
      <w:r w:rsidR="003365B8">
        <w:rPr>
          <w:b/>
        </w:rPr>
        <w:tab/>
      </w:r>
      <w:r>
        <w:rPr>
          <w:b/>
        </w:rPr>
        <w:t>А.А.Даулетова</w:t>
      </w:r>
      <w:r w:rsidR="003365B8">
        <w:rPr>
          <w:b/>
        </w:rPr>
        <w:tab/>
        <w:t xml:space="preserve">                       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46926"/>
    <w:rsid w:val="00081310"/>
    <w:rsid w:val="00096983"/>
    <w:rsid w:val="000A4626"/>
    <w:rsid w:val="000B4CB5"/>
    <w:rsid w:val="000C2CFB"/>
    <w:rsid w:val="000C6032"/>
    <w:rsid w:val="000E36A5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A0364"/>
    <w:rsid w:val="001B0D66"/>
    <w:rsid w:val="001D182A"/>
    <w:rsid w:val="001E11DB"/>
    <w:rsid w:val="001E6F53"/>
    <w:rsid w:val="00207D10"/>
    <w:rsid w:val="00207FEA"/>
    <w:rsid w:val="00240035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6951"/>
    <w:rsid w:val="003A7C0F"/>
    <w:rsid w:val="003B74EC"/>
    <w:rsid w:val="003C165B"/>
    <w:rsid w:val="003F5497"/>
    <w:rsid w:val="004046CF"/>
    <w:rsid w:val="00417BF1"/>
    <w:rsid w:val="00423BF9"/>
    <w:rsid w:val="0043002E"/>
    <w:rsid w:val="0044638B"/>
    <w:rsid w:val="00450772"/>
    <w:rsid w:val="0046389E"/>
    <w:rsid w:val="0047058D"/>
    <w:rsid w:val="00475099"/>
    <w:rsid w:val="00480220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15408"/>
    <w:rsid w:val="00623D3D"/>
    <w:rsid w:val="00624F40"/>
    <w:rsid w:val="00630620"/>
    <w:rsid w:val="0063294D"/>
    <w:rsid w:val="00632EBC"/>
    <w:rsid w:val="00666C15"/>
    <w:rsid w:val="00674AC1"/>
    <w:rsid w:val="006B79D9"/>
    <w:rsid w:val="006C3371"/>
    <w:rsid w:val="006D047E"/>
    <w:rsid w:val="006E60AC"/>
    <w:rsid w:val="00706B2E"/>
    <w:rsid w:val="00714C03"/>
    <w:rsid w:val="00722A75"/>
    <w:rsid w:val="00730551"/>
    <w:rsid w:val="007624C3"/>
    <w:rsid w:val="007649AC"/>
    <w:rsid w:val="00775B7B"/>
    <w:rsid w:val="00775D80"/>
    <w:rsid w:val="007801B9"/>
    <w:rsid w:val="007A25E4"/>
    <w:rsid w:val="007A3FA3"/>
    <w:rsid w:val="007B330D"/>
    <w:rsid w:val="007B5C97"/>
    <w:rsid w:val="007C44E7"/>
    <w:rsid w:val="007E6814"/>
    <w:rsid w:val="007E7FB6"/>
    <w:rsid w:val="00806057"/>
    <w:rsid w:val="008065FD"/>
    <w:rsid w:val="008066A9"/>
    <w:rsid w:val="008137FC"/>
    <w:rsid w:val="008462AD"/>
    <w:rsid w:val="00851A3B"/>
    <w:rsid w:val="00877997"/>
    <w:rsid w:val="0089081F"/>
    <w:rsid w:val="00897694"/>
    <w:rsid w:val="008A1490"/>
    <w:rsid w:val="008B1BF2"/>
    <w:rsid w:val="008C10E0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0CA2"/>
    <w:rsid w:val="00A03907"/>
    <w:rsid w:val="00A3214B"/>
    <w:rsid w:val="00A32714"/>
    <w:rsid w:val="00A3525E"/>
    <w:rsid w:val="00A44246"/>
    <w:rsid w:val="00A55267"/>
    <w:rsid w:val="00A86EF1"/>
    <w:rsid w:val="00A95218"/>
    <w:rsid w:val="00AA5C41"/>
    <w:rsid w:val="00AF2BBF"/>
    <w:rsid w:val="00B05A26"/>
    <w:rsid w:val="00B06698"/>
    <w:rsid w:val="00B12839"/>
    <w:rsid w:val="00B1785D"/>
    <w:rsid w:val="00B4130C"/>
    <w:rsid w:val="00B42111"/>
    <w:rsid w:val="00B50E44"/>
    <w:rsid w:val="00B7488D"/>
    <w:rsid w:val="00B95B18"/>
    <w:rsid w:val="00B96E68"/>
    <w:rsid w:val="00BA6AB1"/>
    <w:rsid w:val="00BB2632"/>
    <w:rsid w:val="00BC1CC2"/>
    <w:rsid w:val="00BF3131"/>
    <w:rsid w:val="00C118EA"/>
    <w:rsid w:val="00C30051"/>
    <w:rsid w:val="00C44D63"/>
    <w:rsid w:val="00C52796"/>
    <w:rsid w:val="00C62F97"/>
    <w:rsid w:val="00C67BA5"/>
    <w:rsid w:val="00C75AC1"/>
    <w:rsid w:val="00C82681"/>
    <w:rsid w:val="00CA0BDD"/>
    <w:rsid w:val="00CB21DF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848CC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07E9C"/>
    <w:rsid w:val="00F11FF9"/>
    <w:rsid w:val="00F2039B"/>
    <w:rsid w:val="00F219C8"/>
    <w:rsid w:val="00F64A26"/>
    <w:rsid w:val="00F875D8"/>
    <w:rsid w:val="00F94B4D"/>
    <w:rsid w:val="00F96124"/>
    <w:rsid w:val="00FB4BAF"/>
    <w:rsid w:val="00FC02DC"/>
    <w:rsid w:val="00FC04D0"/>
    <w:rsid w:val="00FC0E0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5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00DBA-6CE7-4353-A634-8287F798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1210</Words>
  <Characters>6901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/>
      <vt:lpstr>Утвержден</vt:lpstr>
      <vt:lpstr>        ПОСТАНОВЛЕНИЕ</vt:lpstr>
      <vt:lpstr>        </vt:lpstr>
      <vt:lpstr>        «2.8. Исчерпывающий перечень оснований для отказа в приеме документов, необходим</vt:lpstr>
      <vt:lpstr>        В случае если в результате проверки квалифицированной подписи, с использованием </vt:lpstr>
      <vt:lpstr>        </vt:lpstr>
      <vt:lpstr>        1.2 Наименование раздела V изложить в редакции:</vt:lpstr>
      <vt:lpstr>        </vt:lpstr>
      <vt:lpstr>        «V. Досудебный (внесудебный) порядок обжалования решений и действий (бездействия</vt:lpstr>
      <vt:lpstr>        </vt:lpstr>
      <vt:lpstr>        1.3 Пункт 5.1 раздела 5 изложить в редакции:</vt:lpstr>
      <vt:lpstr>        «5.1. Заявитель может обратиться с жалобой на решения и действия (бездействие) а</vt:lpstr>
      <vt:lpstr>        1) нарушение срока регистрации запроса о предоставлении государственной или муни</vt:lpstr>
      <vt:lpstr>        2) нарушение срока предоставления муниципальной услуги. В указанном случае досуд</vt:lpstr>
      <vt:lpstr>        3) требование у заявителя документов, не предусмотренных нормативными правовыми </vt:lpstr>
      <vt:lpstr>        4) отказ в приеме документов, предоставление которых предусмотрено нормативными </vt:lpstr>
      <vt:lpstr>        5) отказ в предоставлении муниципальной услуги, если основания отказа не предусм</vt:lpstr>
      <vt:lpstr>        6) затребование с заявителя при предоставлении муниципальной услуги платы, не пр</vt:lpstr>
      <vt:lpstr>        7) отказ органа, предоставляющего муниципальную услугу, должностного лица органа</vt:lpstr>
      <vt:lpstr>        8) нарушение срока или порядка выдачи документов по результатам предоставления г</vt:lpstr>
      <vt:lpstr>        9) приостановление предоставления муниципальной услуги, если основания приостано</vt:lpstr>
      <vt:lpstr>        </vt:lpstr>
      <vt:lpstr>        </vt:lpstr>
    </vt:vector>
  </TitlesOfParts>
  <Company>Company</Company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2018-11-01T10:02:00Z</cp:lastPrinted>
  <dcterms:created xsi:type="dcterms:W3CDTF">2018-11-01T09:53:00Z</dcterms:created>
  <dcterms:modified xsi:type="dcterms:W3CDTF">2018-11-01T10:03:00Z</dcterms:modified>
</cp:coreProperties>
</file>