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B7E" w:rsidRDefault="003D4B7E" w:rsidP="00B1785D">
      <w:pPr>
        <w:pStyle w:val="1"/>
        <w:jc w:val="right"/>
        <w:rPr>
          <w:rFonts w:ascii="Times New Roman" w:hAnsi="Times New Roman" w:cs="Times New Roman"/>
          <w:b w:val="0"/>
          <w:kern w:val="1"/>
          <w:sz w:val="24"/>
          <w:szCs w:val="24"/>
        </w:rPr>
      </w:pPr>
    </w:p>
    <w:p w:rsidR="002E62B2" w:rsidRPr="006C44C5" w:rsidRDefault="002E62B2" w:rsidP="002E62B2">
      <w:pPr>
        <w:jc w:val="center"/>
        <w:rPr>
          <w:b/>
          <w:bCs/>
          <w:sz w:val="20"/>
          <w:szCs w:val="20"/>
        </w:rPr>
      </w:pPr>
      <w:r w:rsidRPr="006C44C5">
        <w:rPr>
          <w:b/>
          <w:bCs/>
          <w:sz w:val="20"/>
          <w:szCs w:val="20"/>
        </w:rPr>
        <w:t>АДМИНИСТРАЦИЯ</w:t>
      </w:r>
    </w:p>
    <w:p w:rsidR="002E62B2" w:rsidRPr="006C44C5" w:rsidRDefault="002E62B2" w:rsidP="002E62B2">
      <w:pPr>
        <w:jc w:val="center"/>
        <w:rPr>
          <w:b/>
          <w:bCs/>
          <w:sz w:val="20"/>
          <w:szCs w:val="20"/>
        </w:rPr>
      </w:pPr>
      <w:r w:rsidRPr="006C44C5">
        <w:rPr>
          <w:b/>
          <w:bCs/>
          <w:sz w:val="20"/>
          <w:szCs w:val="20"/>
        </w:rPr>
        <w:t>ГМЕЛИНСКОГО  СЕЛЬСКОГО ПОСЕЛЕНИЯ</w:t>
      </w:r>
    </w:p>
    <w:p w:rsidR="002E62B2" w:rsidRPr="006C44C5" w:rsidRDefault="002E62B2" w:rsidP="002E62B2">
      <w:pPr>
        <w:jc w:val="center"/>
        <w:rPr>
          <w:b/>
          <w:bCs/>
          <w:sz w:val="20"/>
          <w:szCs w:val="20"/>
        </w:rPr>
      </w:pPr>
      <w:r w:rsidRPr="006C44C5">
        <w:rPr>
          <w:b/>
          <w:bCs/>
          <w:sz w:val="20"/>
          <w:szCs w:val="20"/>
        </w:rPr>
        <w:t>СТАРОПОЛТАВСКОГО МУНИЦИПАЛЬНОГО РАЙОНА</w:t>
      </w:r>
    </w:p>
    <w:p w:rsidR="002E62B2" w:rsidRPr="006C44C5" w:rsidRDefault="002E62B2" w:rsidP="002E62B2">
      <w:pPr>
        <w:pBdr>
          <w:bottom w:val="single" w:sz="8" w:space="1" w:color="000000"/>
        </w:pBdr>
        <w:jc w:val="center"/>
        <w:rPr>
          <w:b/>
          <w:bCs/>
          <w:sz w:val="20"/>
          <w:szCs w:val="20"/>
        </w:rPr>
      </w:pPr>
      <w:r w:rsidRPr="006C44C5">
        <w:rPr>
          <w:b/>
          <w:bCs/>
          <w:sz w:val="20"/>
          <w:szCs w:val="20"/>
        </w:rPr>
        <w:t>ВОЛГОГРАДСКОЙ ОБЛАСТИ</w:t>
      </w:r>
    </w:p>
    <w:p w:rsidR="002E62B2" w:rsidRPr="006C44C5" w:rsidRDefault="002E62B2" w:rsidP="002E62B2">
      <w:pPr>
        <w:pBdr>
          <w:bottom w:val="single" w:sz="8" w:space="1" w:color="000000"/>
        </w:pBdr>
        <w:jc w:val="center"/>
        <w:rPr>
          <w:sz w:val="20"/>
          <w:szCs w:val="20"/>
        </w:rPr>
      </w:pPr>
    </w:p>
    <w:p w:rsidR="002E62B2" w:rsidRPr="006C44C5" w:rsidRDefault="002E62B2" w:rsidP="002E62B2">
      <w:pPr>
        <w:pBdr>
          <w:bottom w:val="single" w:sz="8" w:space="1" w:color="000000"/>
        </w:pBdr>
        <w:jc w:val="both"/>
        <w:rPr>
          <w:sz w:val="16"/>
          <w:szCs w:val="16"/>
        </w:rPr>
      </w:pPr>
      <w:r w:rsidRPr="006C44C5">
        <w:rPr>
          <w:sz w:val="16"/>
          <w:szCs w:val="16"/>
        </w:rPr>
        <w:t xml:space="preserve">                                  404200 с</w:t>
      </w:r>
      <w:proofErr w:type="gramStart"/>
      <w:r w:rsidRPr="006C44C5">
        <w:rPr>
          <w:sz w:val="16"/>
          <w:szCs w:val="16"/>
        </w:rPr>
        <w:t>.Г</w:t>
      </w:r>
      <w:proofErr w:type="gramEnd"/>
      <w:r w:rsidRPr="006C44C5">
        <w:rPr>
          <w:sz w:val="16"/>
          <w:szCs w:val="16"/>
        </w:rPr>
        <w:t xml:space="preserve">мелинка ул.Космача, 56.       тел./факс(84493)-48132, </w:t>
      </w:r>
      <w:proofErr w:type="spellStart"/>
      <w:r w:rsidRPr="006C44C5">
        <w:rPr>
          <w:sz w:val="16"/>
          <w:szCs w:val="16"/>
          <w:lang w:val="en-US"/>
        </w:rPr>
        <w:t>gmelinka</w:t>
      </w:r>
      <w:proofErr w:type="spellEnd"/>
      <w:r w:rsidRPr="006C44C5">
        <w:rPr>
          <w:sz w:val="16"/>
          <w:szCs w:val="16"/>
        </w:rPr>
        <w:t xml:space="preserve">@ </w:t>
      </w:r>
      <w:proofErr w:type="spellStart"/>
      <w:r w:rsidRPr="006C44C5">
        <w:rPr>
          <w:sz w:val="16"/>
          <w:szCs w:val="16"/>
          <w:lang w:val="en-US"/>
        </w:rPr>
        <w:t>yadex</w:t>
      </w:r>
      <w:proofErr w:type="spellEnd"/>
      <w:r w:rsidRPr="006C44C5">
        <w:rPr>
          <w:sz w:val="16"/>
          <w:szCs w:val="16"/>
        </w:rPr>
        <w:t>.</w:t>
      </w:r>
      <w:proofErr w:type="spellStart"/>
      <w:r w:rsidRPr="006C44C5">
        <w:rPr>
          <w:sz w:val="16"/>
          <w:szCs w:val="16"/>
        </w:rPr>
        <w:t>ru</w:t>
      </w:r>
      <w:proofErr w:type="spellEnd"/>
    </w:p>
    <w:p w:rsidR="002E62B2" w:rsidRPr="006C44C5" w:rsidRDefault="002E62B2" w:rsidP="002E62B2">
      <w:pPr>
        <w:rPr>
          <w:b/>
          <w:sz w:val="20"/>
          <w:szCs w:val="20"/>
        </w:rPr>
      </w:pPr>
    </w:p>
    <w:p w:rsidR="00B1785D" w:rsidRDefault="00B1785D" w:rsidP="00B1785D">
      <w:pPr>
        <w:rPr>
          <w:rFonts w:eastAsia="Arial Unicode MS" w:cs="Tahoma"/>
        </w:rPr>
      </w:pPr>
    </w:p>
    <w:p w:rsidR="00001FC7" w:rsidRPr="00001FC7" w:rsidRDefault="00001FC7" w:rsidP="00001FC7">
      <w:pPr>
        <w:pStyle w:val="3"/>
        <w:jc w:val="center"/>
        <w:rPr>
          <w:rFonts w:ascii="Times New Roman" w:hAnsi="Times New Roman" w:cs="Times New Roman"/>
          <w:sz w:val="24"/>
          <w:szCs w:val="24"/>
        </w:rPr>
      </w:pPr>
      <w:r w:rsidRPr="00001FC7">
        <w:rPr>
          <w:rFonts w:ascii="Times New Roman" w:hAnsi="Times New Roman" w:cs="Times New Roman"/>
          <w:sz w:val="24"/>
          <w:szCs w:val="24"/>
        </w:rPr>
        <w:t>ПОСТАНОВЛЕНИЕ</w:t>
      </w:r>
    </w:p>
    <w:p w:rsidR="00001FC7" w:rsidRPr="00001FC7" w:rsidRDefault="00001FC7" w:rsidP="00001FC7">
      <w:pPr>
        <w:pStyle w:val="a7"/>
        <w:rPr>
          <w:rFonts w:eastAsia="Arial Unicode MS"/>
          <w:sz w:val="24"/>
          <w:szCs w:val="24"/>
        </w:rPr>
      </w:pPr>
    </w:p>
    <w:tbl>
      <w:tblPr>
        <w:tblW w:w="0" w:type="auto"/>
        <w:tblLayout w:type="fixed"/>
        <w:tblCellMar>
          <w:bottom w:w="397" w:type="dxa"/>
        </w:tblCellMar>
        <w:tblLook w:val="0000"/>
      </w:tblPr>
      <w:tblGrid>
        <w:gridCol w:w="7479"/>
        <w:gridCol w:w="2268"/>
      </w:tblGrid>
      <w:tr w:rsidR="00001FC7" w:rsidRPr="00001FC7" w:rsidTr="00D05686">
        <w:trPr>
          <w:trHeight w:val="95"/>
        </w:trPr>
        <w:tc>
          <w:tcPr>
            <w:tcW w:w="7479" w:type="dxa"/>
          </w:tcPr>
          <w:p w:rsidR="00001FC7" w:rsidRPr="00001FC7" w:rsidRDefault="00001FC7" w:rsidP="002E62B2">
            <w:pPr>
              <w:snapToGrid w:val="0"/>
              <w:rPr>
                <w:rFonts w:eastAsia="Arial Unicode MS"/>
              </w:rPr>
            </w:pPr>
            <w:r w:rsidRPr="00001FC7">
              <w:rPr>
                <w:rFonts w:eastAsia="Arial Unicode MS"/>
              </w:rPr>
              <w:t>от «</w:t>
            </w:r>
            <w:r w:rsidR="002E62B2">
              <w:rPr>
                <w:rFonts w:eastAsia="Arial Unicode MS"/>
              </w:rPr>
              <w:t xml:space="preserve">09 </w:t>
            </w:r>
            <w:r w:rsidRPr="00001FC7">
              <w:rPr>
                <w:rFonts w:eastAsia="Arial Unicode MS"/>
              </w:rPr>
              <w:t>»</w:t>
            </w:r>
            <w:r w:rsidR="002E62B2">
              <w:rPr>
                <w:rFonts w:eastAsia="Arial Unicode MS"/>
              </w:rPr>
              <w:t xml:space="preserve"> января </w:t>
            </w:r>
            <w:r w:rsidRPr="00001FC7">
              <w:rPr>
                <w:rFonts w:eastAsia="Arial Unicode MS"/>
              </w:rPr>
              <w:t xml:space="preserve"> 201</w:t>
            </w:r>
            <w:r w:rsidR="002E62B2">
              <w:rPr>
                <w:rFonts w:eastAsia="Arial Unicode MS"/>
              </w:rPr>
              <w:t>9</w:t>
            </w:r>
            <w:r w:rsidRPr="00001FC7">
              <w:rPr>
                <w:rFonts w:eastAsia="Arial Unicode MS"/>
              </w:rPr>
              <w:t xml:space="preserve"> г.</w:t>
            </w:r>
          </w:p>
        </w:tc>
        <w:tc>
          <w:tcPr>
            <w:tcW w:w="2268" w:type="dxa"/>
          </w:tcPr>
          <w:p w:rsidR="00001FC7" w:rsidRPr="00001FC7" w:rsidRDefault="00001FC7" w:rsidP="008B3EBB">
            <w:pPr>
              <w:snapToGrid w:val="0"/>
              <w:jc w:val="right"/>
              <w:rPr>
                <w:rFonts w:eastAsia="Arial Unicode MS"/>
              </w:rPr>
            </w:pPr>
            <w:r w:rsidRPr="00001FC7">
              <w:rPr>
                <w:rFonts w:eastAsia="Arial Unicode MS"/>
              </w:rPr>
              <w:t>№</w:t>
            </w:r>
            <w:r w:rsidR="008B3EBB">
              <w:rPr>
                <w:rFonts w:eastAsia="Arial Unicode MS"/>
              </w:rPr>
              <w:t xml:space="preserve"> 2</w:t>
            </w:r>
          </w:p>
        </w:tc>
      </w:tr>
    </w:tbl>
    <w:p w:rsidR="004153FB" w:rsidRDefault="00001FC7" w:rsidP="004153FB">
      <w:pPr>
        <w:spacing w:line="240" w:lineRule="exact"/>
        <w:ind w:right="3968"/>
        <w:jc w:val="both"/>
        <w:rPr>
          <w:rFonts w:eastAsia="Arial Unicode MS" w:cs="Tahoma"/>
          <w:color w:val="000000"/>
        </w:rPr>
      </w:pPr>
      <w:r w:rsidRPr="007B5C97">
        <w:rPr>
          <w:rFonts w:eastAsia="Arial Unicode MS"/>
        </w:rPr>
        <w:t>«</w:t>
      </w:r>
      <w:r w:rsidR="004153FB" w:rsidRPr="00B1785D">
        <w:rPr>
          <w:rFonts w:eastAsia="Arial Unicode MS" w:cs="Tahoma"/>
          <w:color w:val="000000"/>
        </w:rPr>
        <w:t xml:space="preserve">О  внесении изменений </w:t>
      </w:r>
      <w:r w:rsidR="004153FB">
        <w:rPr>
          <w:rFonts w:eastAsia="Arial Unicode MS" w:cs="Tahoma"/>
          <w:color w:val="000000"/>
        </w:rPr>
        <w:t xml:space="preserve">и дополнений </w:t>
      </w:r>
      <w:r w:rsidR="004153FB" w:rsidRPr="00B1785D">
        <w:rPr>
          <w:rFonts w:eastAsia="Arial Unicode MS" w:cs="Tahoma"/>
          <w:color w:val="000000"/>
        </w:rPr>
        <w:t xml:space="preserve">в </w:t>
      </w:r>
      <w:r w:rsidR="004153FB">
        <w:rPr>
          <w:rFonts w:eastAsia="Arial Unicode MS" w:cs="Tahoma"/>
          <w:color w:val="000000"/>
        </w:rPr>
        <w:t xml:space="preserve">постановление администрации </w:t>
      </w:r>
      <w:r w:rsidR="004E4953">
        <w:rPr>
          <w:rFonts w:eastAsia="Arial Unicode MS" w:cs="Tahoma"/>
          <w:color w:val="000000"/>
        </w:rPr>
        <w:t>Гмелинского</w:t>
      </w:r>
      <w:r w:rsidR="004153FB" w:rsidRPr="00B1785D">
        <w:rPr>
          <w:rFonts w:eastAsia="Arial Unicode MS" w:cs="Tahoma"/>
          <w:color w:val="000000"/>
        </w:rPr>
        <w:t xml:space="preserve"> сельского поселения </w:t>
      </w:r>
      <w:r w:rsidR="00F22149">
        <w:rPr>
          <w:rFonts w:eastAsia="Arial Unicode MS" w:cs="Tahoma"/>
          <w:color w:val="000000"/>
        </w:rPr>
        <w:t xml:space="preserve">от </w:t>
      </w:r>
      <w:r w:rsidR="00D10859" w:rsidRPr="00D10859">
        <w:rPr>
          <w:rFonts w:eastAsia="Arial Unicode MS" w:cs="Tahoma"/>
          <w:color w:val="000000"/>
        </w:rPr>
        <w:t>14.02.2014 № 12 «Об утверждении административного регламента предоставления администрацией Гмелинского сельского поселения Старополтавского муниципального района Волгоградской области муниципальной услуги «Выдача разрешения (ордера) на производство земляных работ»</w:t>
      </w:r>
    </w:p>
    <w:p w:rsidR="00001FC7" w:rsidRPr="00001FC7" w:rsidRDefault="00001FC7" w:rsidP="00001FC7">
      <w:pPr>
        <w:jc w:val="center"/>
        <w:rPr>
          <w:rFonts w:eastAsia="Arial Unicode MS"/>
        </w:rPr>
      </w:pPr>
    </w:p>
    <w:p w:rsidR="00001FC7" w:rsidRPr="00001FC7" w:rsidRDefault="00001FC7" w:rsidP="00001FC7">
      <w:pPr>
        <w:ind w:firstLine="708"/>
        <w:jc w:val="both"/>
        <w:rPr>
          <w:rFonts w:eastAsia="Arial Unicode MS"/>
        </w:rPr>
      </w:pPr>
      <w:r w:rsidRPr="00001FC7">
        <w:rPr>
          <w:rFonts w:eastAsia="Arial Unicode MS"/>
        </w:rPr>
        <w:t>В целях прив</w:t>
      </w:r>
      <w:r w:rsidR="007B5C97">
        <w:rPr>
          <w:rFonts w:eastAsia="Arial Unicode MS"/>
        </w:rPr>
        <w:t>е</w:t>
      </w:r>
      <w:r w:rsidRPr="00001FC7">
        <w:rPr>
          <w:rFonts w:eastAsia="Arial Unicode MS"/>
        </w:rPr>
        <w:t xml:space="preserve">дения Административного регламента </w:t>
      </w:r>
      <w:r w:rsidRPr="00001FC7">
        <w:rPr>
          <w:rFonts w:eastAsia="Arial Unicode MS"/>
          <w:color w:val="000000"/>
        </w:rPr>
        <w:t xml:space="preserve">предоставления администрацией </w:t>
      </w:r>
      <w:r w:rsidR="004E4953">
        <w:rPr>
          <w:rFonts w:eastAsia="Arial Unicode MS"/>
          <w:color w:val="000000"/>
        </w:rPr>
        <w:t>Гмелинского</w:t>
      </w:r>
      <w:r w:rsidRPr="00001FC7">
        <w:rPr>
          <w:rFonts w:eastAsia="Arial Unicode MS"/>
          <w:color w:val="000000"/>
        </w:rPr>
        <w:t xml:space="preserve"> сельского поселения Старополтавского муниципального района Волгоградской области муниципальной услуги «</w:t>
      </w:r>
      <w:r w:rsidR="00D10859" w:rsidRPr="00D10859">
        <w:t>Выдача разрешения (ордера) на производство земляных работ</w:t>
      </w:r>
      <w:r w:rsidRPr="00001FC7">
        <w:rPr>
          <w:rFonts w:eastAsia="Arial Unicode MS"/>
          <w:color w:val="000000"/>
        </w:rPr>
        <w:t xml:space="preserve">», утвержденного постановлением администрации </w:t>
      </w:r>
      <w:r w:rsidR="004E4953">
        <w:rPr>
          <w:rFonts w:eastAsia="Arial Unicode MS"/>
          <w:color w:val="000000"/>
        </w:rPr>
        <w:t>Гмелинского</w:t>
      </w:r>
      <w:r w:rsidRPr="00001FC7">
        <w:rPr>
          <w:rFonts w:eastAsia="Arial Unicode MS"/>
          <w:color w:val="000000"/>
        </w:rPr>
        <w:t xml:space="preserve"> сельского поселения Старополтавского муниципального района Волгоградской области </w:t>
      </w:r>
      <w:r w:rsidR="00F22149">
        <w:rPr>
          <w:rFonts w:eastAsia="Arial Unicode MS" w:cs="Tahoma"/>
          <w:color w:val="000000"/>
        </w:rPr>
        <w:t xml:space="preserve">от </w:t>
      </w:r>
      <w:r w:rsidR="00D10859" w:rsidRPr="00D10859">
        <w:rPr>
          <w:rFonts w:eastAsia="Arial Unicode MS" w:cs="Tahoma"/>
          <w:color w:val="000000"/>
        </w:rPr>
        <w:t xml:space="preserve">14.02.2014 № 12 </w:t>
      </w:r>
      <w:r w:rsidRPr="00001FC7">
        <w:rPr>
          <w:rFonts w:eastAsia="Arial Unicode MS"/>
          <w:color w:val="000000"/>
        </w:rPr>
        <w:t>(далее – Регламент) в соответствие с действующим законодательством</w:t>
      </w:r>
      <w:r w:rsidRPr="00001FC7">
        <w:rPr>
          <w:rFonts w:eastAsia="Arial Unicode MS"/>
        </w:rPr>
        <w:t>,</w:t>
      </w:r>
    </w:p>
    <w:p w:rsidR="00001FC7" w:rsidRPr="00001FC7" w:rsidRDefault="00001FC7" w:rsidP="00001FC7">
      <w:pPr>
        <w:ind w:firstLine="720"/>
        <w:jc w:val="both"/>
        <w:rPr>
          <w:rFonts w:eastAsia="Arial Unicode MS"/>
        </w:rPr>
      </w:pPr>
    </w:p>
    <w:p w:rsidR="00001FC7" w:rsidRPr="00001FC7" w:rsidRDefault="00001FC7" w:rsidP="00A07116">
      <w:pPr>
        <w:ind w:firstLine="720"/>
        <w:jc w:val="center"/>
        <w:rPr>
          <w:rFonts w:eastAsia="Arial Unicode MS"/>
        </w:rPr>
      </w:pPr>
      <w:r w:rsidRPr="00001FC7">
        <w:rPr>
          <w:rFonts w:eastAsia="Arial Unicode MS"/>
          <w:spacing w:val="80"/>
        </w:rPr>
        <w:t>ПОСТАНОВЛЯЕТ:</w:t>
      </w:r>
    </w:p>
    <w:p w:rsidR="00001FC7" w:rsidRPr="00001FC7" w:rsidRDefault="00001FC7" w:rsidP="00001FC7">
      <w:pPr>
        <w:ind w:left="2832" w:firstLine="708"/>
        <w:rPr>
          <w:rFonts w:eastAsia="Arial Unicode MS"/>
        </w:rPr>
      </w:pPr>
    </w:p>
    <w:p w:rsidR="00001FC7" w:rsidRPr="004153FB" w:rsidRDefault="00001FC7" w:rsidP="00001FC7">
      <w:pPr>
        <w:widowControl w:val="0"/>
        <w:numPr>
          <w:ilvl w:val="0"/>
          <w:numId w:val="6"/>
        </w:numPr>
        <w:tabs>
          <w:tab w:val="left" w:pos="0"/>
        </w:tabs>
        <w:suppressAutoHyphens/>
        <w:jc w:val="both"/>
        <w:rPr>
          <w:rFonts w:eastAsia="Arial Unicode MS"/>
        </w:rPr>
      </w:pPr>
      <w:r w:rsidRPr="004153FB">
        <w:rPr>
          <w:rFonts w:eastAsia="Arial Unicode MS"/>
        </w:rPr>
        <w:t>1. Внести в Регламент следующие изменения:</w:t>
      </w:r>
    </w:p>
    <w:p w:rsidR="00343B67" w:rsidRDefault="00343B67" w:rsidP="00343B67">
      <w:pPr>
        <w:widowControl w:val="0"/>
        <w:suppressAutoHyphens/>
        <w:jc w:val="both"/>
        <w:rPr>
          <w:rFonts w:eastAsia="Arial Unicode MS"/>
        </w:rPr>
      </w:pPr>
    </w:p>
    <w:p w:rsidR="00195D85" w:rsidRDefault="00195D85" w:rsidP="00195D85">
      <w:pPr>
        <w:widowControl w:val="0"/>
        <w:numPr>
          <w:ilvl w:val="1"/>
          <w:numId w:val="9"/>
        </w:numPr>
        <w:suppressAutoHyphens/>
        <w:jc w:val="both"/>
        <w:rPr>
          <w:rFonts w:eastAsia="Arial Unicode MS"/>
        </w:rPr>
      </w:pPr>
      <w:r>
        <w:rPr>
          <w:rFonts w:eastAsia="Arial Unicode MS"/>
        </w:rPr>
        <w:t xml:space="preserve">Пункт </w:t>
      </w:r>
      <w:r w:rsidR="00D10859">
        <w:rPr>
          <w:rFonts w:eastAsia="Arial Unicode MS"/>
        </w:rPr>
        <w:t>2.</w:t>
      </w:r>
      <w:r>
        <w:rPr>
          <w:rFonts w:eastAsia="Arial Unicode MS"/>
        </w:rPr>
        <w:t xml:space="preserve">6 раздела </w:t>
      </w:r>
      <w:r>
        <w:rPr>
          <w:rFonts w:eastAsia="Arial Unicode MS"/>
          <w:lang w:val="en-US"/>
        </w:rPr>
        <w:t>II</w:t>
      </w:r>
      <w:r>
        <w:rPr>
          <w:rFonts w:eastAsia="Arial Unicode MS"/>
        </w:rPr>
        <w:t xml:space="preserve"> дополнить </w:t>
      </w:r>
      <w:r w:rsidR="00D10859">
        <w:rPr>
          <w:rFonts w:eastAsia="Arial Unicode MS"/>
        </w:rPr>
        <w:t>подпунктом 2.6.7</w:t>
      </w:r>
      <w:r>
        <w:rPr>
          <w:rFonts w:eastAsia="Arial Unicode MS"/>
        </w:rPr>
        <w:t>:</w:t>
      </w:r>
    </w:p>
    <w:p w:rsidR="00195D85" w:rsidRDefault="00195D85" w:rsidP="00195D85">
      <w:pPr>
        <w:widowControl w:val="0"/>
        <w:suppressAutoHyphens/>
        <w:jc w:val="both"/>
        <w:rPr>
          <w:rFonts w:eastAsia="Arial Unicode MS"/>
        </w:rPr>
      </w:pPr>
    </w:p>
    <w:p w:rsidR="00195D85" w:rsidRPr="00195D85" w:rsidRDefault="00195D85" w:rsidP="00195D85">
      <w:pPr>
        <w:widowControl w:val="0"/>
        <w:suppressAutoHyphens/>
        <w:jc w:val="both"/>
        <w:rPr>
          <w:rFonts w:eastAsia="Arial Unicode MS"/>
        </w:rPr>
      </w:pPr>
      <w:r>
        <w:rPr>
          <w:rFonts w:eastAsia="Arial Unicode MS"/>
        </w:rPr>
        <w:t>«</w:t>
      </w:r>
      <w:r w:rsidR="00D10859">
        <w:rPr>
          <w:rFonts w:eastAsia="Arial Unicode MS"/>
        </w:rPr>
        <w:t xml:space="preserve">2.6.7 </w:t>
      </w:r>
      <w:r w:rsidRPr="00195D85">
        <w:rPr>
          <w:rFonts w:eastAsia="Arial Unicode MS"/>
        </w:rPr>
        <w:t>Уполномоченный орган не вправе требовать от заявителя:</w:t>
      </w:r>
    </w:p>
    <w:p w:rsidR="00195D85" w:rsidRPr="00195D85" w:rsidRDefault="00195D85" w:rsidP="00195D85">
      <w:pPr>
        <w:widowControl w:val="0"/>
        <w:suppressAutoHyphens/>
        <w:jc w:val="both"/>
        <w:rPr>
          <w:rFonts w:eastAsia="Arial Unicode MS"/>
        </w:rPr>
      </w:pPr>
      <w:r w:rsidRPr="00195D85">
        <w:rPr>
          <w:rFonts w:eastAsia="Arial Unicode M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195D85" w:rsidRPr="00195D85" w:rsidRDefault="00195D85" w:rsidP="00195D85">
      <w:pPr>
        <w:widowControl w:val="0"/>
        <w:suppressAutoHyphens/>
        <w:jc w:val="both"/>
        <w:rPr>
          <w:rFonts w:eastAsia="Arial Unicode MS"/>
        </w:rPr>
      </w:pPr>
      <w:r w:rsidRPr="00195D85">
        <w:rPr>
          <w:rFonts w:eastAsia="Arial Unicode MS"/>
        </w:rPr>
        <w:t>2. представления документов и информации,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Волгоградской области, муниципальными правовыми актами. Заявитель вправе представить указанные документы и информацию по собственной инициативе;</w:t>
      </w:r>
    </w:p>
    <w:p w:rsidR="00195D85" w:rsidRPr="00195D85" w:rsidRDefault="00195D85" w:rsidP="00195D85">
      <w:pPr>
        <w:widowControl w:val="0"/>
        <w:suppressAutoHyphens/>
        <w:jc w:val="both"/>
        <w:rPr>
          <w:rFonts w:eastAsia="Arial Unicode MS"/>
        </w:rPr>
      </w:pPr>
      <w:proofErr w:type="gramStart"/>
      <w:r w:rsidRPr="00195D85">
        <w:rPr>
          <w:rFonts w:eastAsia="Arial Unicode MS"/>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w:t>
      </w:r>
      <w:r w:rsidRPr="00195D85">
        <w:rPr>
          <w:rFonts w:eastAsia="Arial Unicode MS"/>
        </w:rPr>
        <w:lastRenderedPageBreak/>
        <w:t>Федерального закона от 27.07.2010 № 210-ФЗ «Об организации предоставления государственных и</w:t>
      </w:r>
      <w:proofErr w:type="gramEnd"/>
      <w:r w:rsidRPr="00195D85">
        <w:rPr>
          <w:rFonts w:eastAsia="Arial Unicode MS"/>
        </w:rPr>
        <w:t xml:space="preserve"> муниципальных услуг»;</w:t>
      </w:r>
    </w:p>
    <w:p w:rsidR="00195D85" w:rsidRPr="00195D85" w:rsidRDefault="00195D85" w:rsidP="00195D85">
      <w:pPr>
        <w:widowControl w:val="0"/>
        <w:suppressAutoHyphens/>
        <w:jc w:val="both"/>
        <w:rPr>
          <w:rFonts w:eastAsia="Arial Unicode MS"/>
        </w:rPr>
      </w:pPr>
      <w:r w:rsidRPr="00195D85">
        <w:rPr>
          <w:rFonts w:eastAsia="Arial Unicode MS"/>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5D85" w:rsidRPr="00195D85" w:rsidRDefault="00195D85" w:rsidP="00195D85">
      <w:pPr>
        <w:widowControl w:val="0"/>
        <w:suppressAutoHyphens/>
        <w:jc w:val="both"/>
        <w:rPr>
          <w:rFonts w:eastAsia="Arial Unicode MS"/>
        </w:rPr>
      </w:pPr>
      <w:r w:rsidRPr="00195D85">
        <w:rPr>
          <w:rFonts w:eastAsia="Arial Unicode MS"/>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5D85" w:rsidRPr="00195D85" w:rsidRDefault="00195D85" w:rsidP="00195D85">
      <w:pPr>
        <w:widowControl w:val="0"/>
        <w:suppressAutoHyphens/>
        <w:jc w:val="both"/>
        <w:rPr>
          <w:rFonts w:eastAsia="Arial Unicode MS"/>
        </w:rPr>
      </w:pPr>
      <w:r w:rsidRPr="00195D85">
        <w:rPr>
          <w:rFonts w:eastAsia="Arial Unicode MS"/>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5D85" w:rsidRPr="00195D85" w:rsidRDefault="00195D85" w:rsidP="00195D85">
      <w:pPr>
        <w:widowControl w:val="0"/>
        <w:suppressAutoHyphens/>
        <w:jc w:val="both"/>
        <w:rPr>
          <w:rFonts w:eastAsia="Arial Unicode MS"/>
        </w:rPr>
      </w:pPr>
      <w:r w:rsidRPr="00195D85">
        <w:rPr>
          <w:rFonts w:eastAsia="Arial Unicode MS"/>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5D85" w:rsidRDefault="00195D85" w:rsidP="00195D85">
      <w:pPr>
        <w:widowControl w:val="0"/>
        <w:suppressAutoHyphens/>
        <w:jc w:val="both"/>
        <w:rPr>
          <w:rFonts w:eastAsia="Arial Unicode MS"/>
        </w:rPr>
      </w:pPr>
      <w:proofErr w:type="gramStart"/>
      <w:r w:rsidRPr="00195D85">
        <w:rPr>
          <w:rFonts w:eastAsia="Arial Unicode MS"/>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195D85">
        <w:rPr>
          <w:rFonts w:eastAsia="Arial Unicode MS"/>
        </w:rPr>
        <w:t xml:space="preserve"> </w:t>
      </w:r>
      <w:proofErr w:type="gramStart"/>
      <w:r w:rsidRPr="00195D85">
        <w:rPr>
          <w:rFonts w:eastAsia="Arial Unicode MS"/>
        </w:rPr>
        <w:t>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Pr>
          <w:rFonts w:eastAsia="Arial Unicode MS"/>
        </w:rPr>
        <w:t>.»</w:t>
      </w:r>
      <w:r w:rsidRPr="00195D85">
        <w:rPr>
          <w:rFonts w:eastAsia="Arial Unicode MS"/>
        </w:rPr>
        <w:t>.</w:t>
      </w:r>
      <w:proofErr w:type="gramEnd"/>
    </w:p>
    <w:p w:rsidR="00195D85" w:rsidRDefault="00195D85" w:rsidP="00195D85">
      <w:pPr>
        <w:widowControl w:val="0"/>
        <w:suppressAutoHyphens/>
        <w:jc w:val="both"/>
        <w:rPr>
          <w:rFonts w:eastAsia="Arial Unicode MS"/>
        </w:rPr>
      </w:pPr>
    </w:p>
    <w:p w:rsidR="00195D85" w:rsidRPr="00195D85" w:rsidRDefault="00195D85" w:rsidP="00195D85">
      <w:pPr>
        <w:widowControl w:val="0"/>
        <w:suppressAutoHyphens/>
        <w:jc w:val="both"/>
        <w:rPr>
          <w:rFonts w:eastAsia="Arial Unicode MS"/>
        </w:rPr>
      </w:pPr>
      <w:r>
        <w:rPr>
          <w:rFonts w:eastAsia="Arial Unicode MS"/>
        </w:rPr>
        <w:t xml:space="preserve">1.2 </w:t>
      </w:r>
      <w:r w:rsidRPr="00195D85">
        <w:rPr>
          <w:rFonts w:eastAsia="Arial Unicode MS"/>
        </w:rPr>
        <w:t xml:space="preserve">Наименование раздела </w:t>
      </w:r>
      <w:r>
        <w:rPr>
          <w:rFonts w:eastAsia="Arial Unicode MS"/>
          <w:lang w:val="en-US"/>
        </w:rPr>
        <w:t>V</w:t>
      </w:r>
      <w:r w:rsidRPr="00195D85">
        <w:rPr>
          <w:rFonts w:eastAsia="Arial Unicode MS"/>
        </w:rPr>
        <w:t xml:space="preserve"> изложить в редакции:</w:t>
      </w:r>
    </w:p>
    <w:p w:rsidR="00195D85" w:rsidRPr="00195D85" w:rsidRDefault="00195D85" w:rsidP="00195D85">
      <w:pPr>
        <w:widowControl w:val="0"/>
        <w:suppressAutoHyphens/>
        <w:jc w:val="both"/>
        <w:rPr>
          <w:rFonts w:eastAsia="Arial Unicode MS"/>
        </w:rPr>
      </w:pPr>
    </w:p>
    <w:p w:rsidR="00195D85" w:rsidRPr="006D71F2" w:rsidRDefault="00195D85" w:rsidP="00195D85">
      <w:pPr>
        <w:widowControl w:val="0"/>
        <w:suppressAutoHyphens/>
        <w:jc w:val="both"/>
        <w:rPr>
          <w:rFonts w:eastAsia="Arial Unicode MS"/>
        </w:rPr>
      </w:pPr>
      <w:r w:rsidRPr="00195D85">
        <w:rPr>
          <w:rFonts w:eastAsia="Arial Unicode MS"/>
        </w:rPr>
        <w:t>«</w:t>
      </w:r>
      <w:r w:rsidR="006D71F2" w:rsidRPr="006D71F2">
        <w:rPr>
          <w:rFonts w:eastAsia="Arial Unicode MS"/>
        </w:rPr>
        <w:t>V</w:t>
      </w:r>
      <w:r w:rsidRPr="00195D85">
        <w:rPr>
          <w:rFonts w:eastAsia="Arial Unicode MS"/>
        </w:rPr>
        <w:t xml:space="preserve">. Досудебный (внесудебный) порядок обжалования решений и действий (бездействия) администрации </w:t>
      </w:r>
      <w:r w:rsidR="006D71F2">
        <w:rPr>
          <w:rFonts w:eastAsia="Arial Unicode MS"/>
        </w:rPr>
        <w:t>Гмелинского</w:t>
      </w:r>
      <w:r w:rsidRPr="00195D85">
        <w:rPr>
          <w:rFonts w:eastAsia="Arial Unicode MS"/>
        </w:rPr>
        <w:t xml:space="preserve"> сельского поселения,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proofErr w:type="gramStart"/>
      <w:r w:rsidRPr="00195D85">
        <w:rPr>
          <w:rFonts w:eastAsia="Arial Unicode MS"/>
        </w:rPr>
        <w:t>.».</w:t>
      </w:r>
      <w:proofErr w:type="gramEnd"/>
    </w:p>
    <w:p w:rsidR="006D71F2" w:rsidRPr="006D71F2" w:rsidRDefault="006D71F2" w:rsidP="00195D85">
      <w:pPr>
        <w:widowControl w:val="0"/>
        <w:suppressAutoHyphens/>
        <w:jc w:val="both"/>
        <w:rPr>
          <w:rFonts w:eastAsia="Arial Unicode MS"/>
        </w:rPr>
      </w:pPr>
    </w:p>
    <w:p w:rsidR="006D71F2" w:rsidRDefault="006D71F2" w:rsidP="006D71F2">
      <w:pPr>
        <w:widowControl w:val="0"/>
        <w:numPr>
          <w:ilvl w:val="1"/>
          <w:numId w:val="9"/>
        </w:numPr>
        <w:suppressAutoHyphens/>
        <w:jc w:val="both"/>
        <w:rPr>
          <w:rFonts w:eastAsia="Arial Unicode MS"/>
        </w:rPr>
      </w:pPr>
      <w:r>
        <w:rPr>
          <w:rFonts w:eastAsia="Arial Unicode MS"/>
        </w:rPr>
        <w:t xml:space="preserve">раздел </w:t>
      </w:r>
      <w:r w:rsidRPr="006D71F2">
        <w:rPr>
          <w:rFonts w:eastAsia="Arial Unicode MS"/>
        </w:rPr>
        <w:t>V изложить в редакции</w:t>
      </w:r>
      <w:r>
        <w:rPr>
          <w:rFonts w:eastAsia="Arial Unicode MS"/>
        </w:rPr>
        <w:t>:</w:t>
      </w:r>
    </w:p>
    <w:p w:rsidR="006D71F2" w:rsidRDefault="006D71F2" w:rsidP="006D71F2">
      <w:pPr>
        <w:widowControl w:val="0"/>
        <w:suppressAutoHyphens/>
        <w:ind w:left="360"/>
        <w:jc w:val="both"/>
        <w:rPr>
          <w:rFonts w:eastAsia="Arial Unicode MS"/>
        </w:rPr>
      </w:pPr>
    </w:p>
    <w:p w:rsidR="006D71F2" w:rsidRPr="006D71F2" w:rsidRDefault="006D71F2" w:rsidP="006D71F2">
      <w:pPr>
        <w:widowControl w:val="0"/>
        <w:suppressAutoHyphens/>
        <w:ind w:left="142"/>
        <w:jc w:val="both"/>
        <w:rPr>
          <w:rFonts w:eastAsia="Arial Unicode MS"/>
        </w:rPr>
      </w:pPr>
      <w:r w:rsidRPr="006D71F2">
        <w:rPr>
          <w:rFonts w:eastAsia="Arial Unicode MS"/>
        </w:rPr>
        <w:t>«</w:t>
      </w:r>
      <w:r w:rsidR="003B4D60">
        <w:rPr>
          <w:rFonts w:eastAsia="Arial Unicode MS"/>
        </w:rPr>
        <w:t xml:space="preserve">1. </w:t>
      </w:r>
      <w:r w:rsidRPr="006D71F2">
        <w:rPr>
          <w:rFonts w:eastAsia="Arial Unicode MS"/>
        </w:rPr>
        <w:t xml:space="preserve">Заявитель может обратиться с жалобой на решения и действия (бездействие) администрации </w:t>
      </w:r>
      <w:r>
        <w:rPr>
          <w:rFonts w:eastAsia="Arial Unicode MS"/>
        </w:rPr>
        <w:t>Гмелинского</w:t>
      </w:r>
      <w:r w:rsidRPr="006D71F2">
        <w:rPr>
          <w:rFonts w:eastAsia="Arial Unicode MS"/>
        </w:rPr>
        <w:t xml:space="preserve"> сельского поселения,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в том числе в следующих случаях:</w:t>
      </w:r>
    </w:p>
    <w:p w:rsidR="006D71F2" w:rsidRPr="006D71F2" w:rsidRDefault="006D71F2" w:rsidP="006D71F2">
      <w:pPr>
        <w:widowControl w:val="0"/>
        <w:suppressAutoHyphens/>
        <w:ind w:left="142"/>
        <w:jc w:val="both"/>
        <w:rPr>
          <w:rFonts w:eastAsia="Arial Unicode MS"/>
        </w:rPr>
      </w:pPr>
      <w:r w:rsidRPr="006D71F2">
        <w:rPr>
          <w:rFonts w:eastAsia="Arial Unicode MS"/>
        </w:rPr>
        <w:t>1) нарушение срока регистрации запроса о предоставлении государственной или муниципальной услуги, запроса, указанного в статье 15.1 Федерального закона "Об организации предоставления государственных и муниципальных услуг";</w:t>
      </w:r>
    </w:p>
    <w:p w:rsidR="006D71F2" w:rsidRPr="006D71F2" w:rsidRDefault="006D71F2" w:rsidP="006D71F2">
      <w:pPr>
        <w:widowControl w:val="0"/>
        <w:suppressAutoHyphens/>
        <w:ind w:left="142"/>
        <w:jc w:val="both"/>
        <w:rPr>
          <w:rFonts w:eastAsia="Arial Unicode MS"/>
        </w:rPr>
      </w:pPr>
      <w:r w:rsidRPr="006D71F2">
        <w:rPr>
          <w:rFonts w:eastAsia="Arial Unicode MS"/>
        </w:rPr>
        <w:t xml:space="preserve">2) нарушение срока предоставления муниципальной услуги. </w:t>
      </w:r>
      <w:proofErr w:type="gramStart"/>
      <w:r w:rsidRPr="006D71F2">
        <w:rPr>
          <w:rFonts w:eastAsia="Arial Unicode M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6D71F2" w:rsidRPr="006D71F2" w:rsidRDefault="006D71F2" w:rsidP="006D71F2">
      <w:pPr>
        <w:widowControl w:val="0"/>
        <w:suppressAutoHyphens/>
        <w:ind w:left="142"/>
        <w:jc w:val="both"/>
        <w:rPr>
          <w:rFonts w:eastAsia="Arial Unicode MS"/>
        </w:rPr>
      </w:pPr>
      <w:r w:rsidRPr="006D71F2">
        <w:rPr>
          <w:rFonts w:eastAsia="Arial Unicode MS"/>
        </w:rPr>
        <w:t>3) требование у заявителя документов, не предусмотренных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w:t>
      </w:r>
    </w:p>
    <w:p w:rsidR="006D71F2" w:rsidRPr="006D71F2" w:rsidRDefault="006D71F2" w:rsidP="006D71F2">
      <w:pPr>
        <w:widowControl w:val="0"/>
        <w:suppressAutoHyphens/>
        <w:ind w:left="142"/>
        <w:jc w:val="both"/>
        <w:rPr>
          <w:rFonts w:eastAsia="Arial Unicode MS"/>
        </w:rPr>
      </w:pPr>
      <w:r w:rsidRPr="006D71F2">
        <w:rPr>
          <w:rFonts w:eastAsia="Arial Unicode M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rsidR="006D71F2" w:rsidRPr="006D71F2" w:rsidRDefault="006D71F2" w:rsidP="006D71F2">
      <w:pPr>
        <w:widowControl w:val="0"/>
        <w:suppressAutoHyphens/>
        <w:ind w:left="142"/>
        <w:jc w:val="both"/>
        <w:rPr>
          <w:rFonts w:eastAsia="Arial Unicode MS"/>
        </w:rPr>
      </w:pPr>
      <w:proofErr w:type="gramStart"/>
      <w:r w:rsidRPr="006D71F2">
        <w:rPr>
          <w:rFonts w:eastAsia="Arial Unicode M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6D71F2">
        <w:rPr>
          <w:rFonts w:eastAsia="Arial Unicode MS"/>
        </w:rPr>
        <w:t xml:space="preserve"> </w:t>
      </w:r>
      <w:proofErr w:type="gramStart"/>
      <w:r w:rsidRPr="006D71F2">
        <w:rPr>
          <w:rFonts w:eastAsia="Arial Unicode M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муниципальной услуги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6D71F2" w:rsidRPr="006D71F2" w:rsidRDefault="006D71F2" w:rsidP="006D71F2">
      <w:pPr>
        <w:widowControl w:val="0"/>
        <w:suppressAutoHyphens/>
        <w:ind w:left="142"/>
        <w:jc w:val="both"/>
        <w:rPr>
          <w:rFonts w:eastAsia="Arial Unicode MS"/>
        </w:rPr>
      </w:pPr>
      <w:r w:rsidRPr="006D71F2">
        <w:rPr>
          <w:rFonts w:eastAsia="Arial Unicode M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w:t>
      </w:r>
    </w:p>
    <w:p w:rsidR="006D71F2" w:rsidRPr="006D71F2" w:rsidRDefault="006D71F2" w:rsidP="006D71F2">
      <w:pPr>
        <w:widowControl w:val="0"/>
        <w:suppressAutoHyphens/>
        <w:ind w:left="142"/>
        <w:jc w:val="both"/>
        <w:rPr>
          <w:rFonts w:eastAsia="Arial Unicode MS"/>
        </w:rPr>
      </w:pPr>
      <w:proofErr w:type="gramStart"/>
      <w:r w:rsidRPr="006D71F2">
        <w:rPr>
          <w:rFonts w:eastAsia="Arial Unicode MS"/>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настоящего Федерального закона,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6D71F2">
        <w:rPr>
          <w:rFonts w:eastAsia="Arial Unicode MS"/>
        </w:rPr>
        <w:t xml:space="preserve"> </w:t>
      </w:r>
      <w:proofErr w:type="gramStart"/>
      <w:r w:rsidRPr="006D71F2">
        <w:rPr>
          <w:rFonts w:eastAsia="Arial Unicode M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6D71F2" w:rsidRPr="006D71F2" w:rsidRDefault="006D71F2" w:rsidP="006D71F2">
      <w:pPr>
        <w:widowControl w:val="0"/>
        <w:suppressAutoHyphens/>
        <w:ind w:left="142"/>
        <w:jc w:val="both"/>
        <w:rPr>
          <w:rFonts w:eastAsia="Arial Unicode MS"/>
        </w:rPr>
      </w:pPr>
      <w:r w:rsidRPr="006D71F2">
        <w:rPr>
          <w:rFonts w:eastAsia="Arial Unicode MS"/>
        </w:rPr>
        <w:t>8) нарушение срока или порядка выдачи документов по результатам предоставления государственной или муниципальной услуги;</w:t>
      </w:r>
    </w:p>
    <w:p w:rsidR="006D71F2" w:rsidRDefault="006D71F2" w:rsidP="006D71F2">
      <w:pPr>
        <w:widowControl w:val="0"/>
        <w:suppressAutoHyphens/>
        <w:ind w:left="142"/>
        <w:jc w:val="both"/>
        <w:rPr>
          <w:rFonts w:eastAsia="Arial Unicode MS"/>
        </w:rPr>
      </w:pPr>
      <w:proofErr w:type="gramStart"/>
      <w:r w:rsidRPr="006D71F2">
        <w:rPr>
          <w:rFonts w:eastAsia="Arial Unicode M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w:t>
      </w:r>
      <w:proofErr w:type="gramEnd"/>
      <w:r w:rsidRPr="006D71F2">
        <w:rPr>
          <w:rFonts w:eastAsia="Arial Unicode MS"/>
        </w:rPr>
        <w:t xml:space="preserve"> </w:t>
      </w:r>
      <w:proofErr w:type="gramStart"/>
      <w:r w:rsidRPr="006D71F2">
        <w:rPr>
          <w:rFonts w:eastAsia="Arial Unicode M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6D71F2" w:rsidRDefault="006D71F2" w:rsidP="006D71F2">
      <w:pPr>
        <w:widowControl w:val="0"/>
        <w:suppressAutoHyphens/>
        <w:ind w:left="142"/>
        <w:jc w:val="both"/>
        <w:rPr>
          <w:rFonts w:eastAsia="Arial Unicode MS"/>
        </w:rPr>
      </w:pPr>
    </w:p>
    <w:p w:rsidR="003B4D60" w:rsidRPr="003B4D60" w:rsidRDefault="003B4D60" w:rsidP="003B4D60">
      <w:pPr>
        <w:widowControl w:val="0"/>
        <w:suppressAutoHyphens/>
        <w:ind w:left="142"/>
        <w:jc w:val="both"/>
        <w:rPr>
          <w:rFonts w:eastAsia="Arial Unicode MS"/>
        </w:rPr>
      </w:pPr>
      <w:r w:rsidRPr="003B4D60">
        <w:rPr>
          <w:rFonts w:eastAsia="Arial Unicode MS"/>
        </w:rPr>
        <w:t xml:space="preserve">2. Жалоба подается в администрацию </w:t>
      </w:r>
      <w:r>
        <w:rPr>
          <w:rFonts w:eastAsia="Arial Unicode MS"/>
        </w:rPr>
        <w:t>Гмелинского</w:t>
      </w:r>
      <w:r w:rsidRPr="003B4D60">
        <w:rPr>
          <w:rFonts w:eastAsia="Arial Unicode MS"/>
        </w:rPr>
        <w:t xml:space="preserve"> сельского поселения в письменной форме на бумажном носителе или в форме электронного документа. </w:t>
      </w:r>
    </w:p>
    <w:p w:rsidR="003B4D60" w:rsidRPr="003B4D60" w:rsidRDefault="003B4D60" w:rsidP="003B4D60">
      <w:pPr>
        <w:widowControl w:val="0"/>
        <w:suppressAutoHyphens/>
        <w:ind w:left="142"/>
        <w:jc w:val="both"/>
        <w:rPr>
          <w:rFonts w:eastAsia="Arial Unicode MS"/>
        </w:rPr>
      </w:pPr>
      <w:r w:rsidRPr="003B4D60">
        <w:rPr>
          <w:rFonts w:eastAsia="Arial Unicode MS"/>
        </w:rPr>
        <w:t xml:space="preserve">Жалоба может быть направлена по почте, через МФЦ, с использованием информационно-телекоммуникационной сети «Интернет», официального сайта администрации </w:t>
      </w:r>
      <w:r>
        <w:rPr>
          <w:rFonts w:eastAsia="Arial Unicode MS"/>
        </w:rPr>
        <w:t>Гмелинского</w:t>
      </w:r>
      <w:r w:rsidRPr="003B4D60">
        <w:rPr>
          <w:rFonts w:eastAsia="Arial Unicode MS"/>
        </w:rPr>
        <w:t xml:space="preserve"> сельского поселения, единого портала государственных и муниципальных услуг, портала государственных и муниципальных услуг (функций) Волгоградской области, а также может быть принята при личном приеме заявителя.</w:t>
      </w:r>
    </w:p>
    <w:p w:rsidR="003B4D60" w:rsidRPr="003B4D60" w:rsidRDefault="003B4D60" w:rsidP="003B4D60">
      <w:pPr>
        <w:widowControl w:val="0"/>
        <w:suppressAutoHyphens/>
        <w:ind w:left="142"/>
        <w:jc w:val="both"/>
        <w:rPr>
          <w:rFonts w:eastAsia="Arial Unicode MS"/>
        </w:rPr>
      </w:pPr>
      <w:r w:rsidRPr="003B4D60">
        <w:rPr>
          <w:rFonts w:eastAsia="Arial Unicode MS"/>
        </w:rPr>
        <w:t>3.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3B4D60" w:rsidRPr="003B4D60" w:rsidRDefault="003B4D60" w:rsidP="003B4D60">
      <w:pPr>
        <w:widowControl w:val="0"/>
        <w:suppressAutoHyphens/>
        <w:ind w:left="142"/>
        <w:jc w:val="both"/>
        <w:rPr>
          <w:rFonts w:eastAsia="Arial Unicode MS"/>
        </w:rPr>
      </w:pPr>
      <w:r w:rsidRPr="003B4D60">
        <w:rPr>
          <w:rFonts w:eastAsia="Arial Unicode MS"/>
        </w:rPr>
        <w:t>4. Жалоба должна содержать:</w:t>
      </w:r>
    </w:p>
    <w:p w:rsidR="003B4D60" w:rsidRPr="003B4D60" w:rsidRDefault="003B4D60" w:rsidP="003B4D60">
      <w:pPr>
        <w:widowControl w:val="0"/>
        <w:suppressAutoHyphens/>
        <w:ind w:left="142"/>
        <w:jc w:val="both"/>
        <w:rPr>
          <w:rFonts w:eastAsia="Arial Unicode MS"/>
        </w:rPr>
      </w:pPr>
      <w:r w:rsidRPr="003B4D60">
        <w:rPr>
          <w:rFonts w:eastAsia="Arial Unicode MS"/>
        </w:rPr>
        <w:t xml:space="preserve">1) администрацию </w:t>
      </w:r>
      <w:r>
        <w:rPr>
          <w:rFonts w:eastAsia="Arial Unicode MS"/>
        </w:rPr>
        <w:t>Гмелинского</w:t>
      </w:r>
      <w:r w:rsidRPr="003B4D60">
        <w:rPr>
          <w:rFonts w:eastAsia="Arial Unicode MS"/>
        </w:rPr>
        <w:t xml:space="preserve"> сельского поселения, должностного лица администрации </w:t>
      </w:r>
      <w:r>
        <w:rPr>
          <w:rFonts w:eastAsia="Arial Unicode MS"/>
        </w:rPr>
        <w:t>Гмелинского</w:t>
      </w:r>
      <w:r w:rsidRPr="003B4D60">
        <w:rPr>
          <w:rFonts w:eastAsia="Arial Unicode MS"/>
        </w:rPr>
        <w:t xml:space="preserve"> сельского поселения, либо муниципального служащего, решения и действия (бездействие) которых обжалуются;</w:t>
      </w:r>
    </w:p>
    <w:p w:rsidR="003B4D60" w:rsidRPr="003B4D60" w:rsidRDefault="003B4D60" w:rsidP="003B4D60">
      <w:pPr>
        <w:widowControl w:val="0"/>
        <w:suppressAutoHyphens/>
        <w:ind w:left="142"/>
        <w:jc w:val="both"/>
        <w:rPr>
          <w:rFonts w:eastAsia="Arial Unicode MS"/>
        </w:rPr>
      </w:pPr>
      <w:proofErr w:type="gramStart"/>
      <w:r w:rsidRPr="003B4D60">
        <w:rPr>
          <w:rFonts w:eastAsia="Arial Unicode M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B4D60" w:rsidRPr="003B4D60" w:rsidRDefault="003B4D60" w:rsidP="003B4D60">
      <w:pPr>
        <w:widowControl w:val="0"/>
        <w:suppressAutoHyphens/>
        <w:ind w:left="142"/>
        <w:jc w:val="both"/>
        <w:rPr>
          <w:rFonts w:eastAsia="Arial Unicode MS"/>
        </w:rPr>
      </w:pPr>
      <w:r w:rsidRPr="003B4D60">
        <w:rPr>
          <w:rFonts w:eastAsia="Arial Unicode MS"/>
        </w:rPr>
        <w:t xml:space="preserve">3) сведения об обжалуемых решениях и действиях (бездействии) администрации </w:t>
      </w:r>
      <w:r>
        <w:rPr>
          <w:rFonts w:eastAsia="Arial Unicode MS"/>
        </w:rPr>
        <w:t>Гмелинского</w:t>
      </w:r>
      <w:r w:rsidRPr="003B4D60">
        <w:rPr>
          <w:rFonts w:eastAsia="Arial Unicode MS"/>
        </w:rPr>
        <w:t xml:space="preserve"> сельского поселения, должностного лица, администрации </w:t>
      </w:r>
      <w:r>
        <w:rPr>
          <w:rFonts w:eastAsia="Arial Unicode MS"/>
        </w:rPr>
        <w:t>Гмелинского</w:t>
      </w:r>
      <w:r w:rsidRPr="003B4D60">
        <w:rPr>
          <w:rFonts w:eastAsia="Arial Unicode MS"/>
        </w:rPr>
        <w:t xml:space="preserve"> сельского поселения, либо муниципального служащего;</w:t>
      </w:r>
    </w:p>
    <w:p w:rsidR="003B4D60" w:rsidRPr="003B4D60" w:rsidRDefault="003B4D60" w:rsidP="003B4D60">
      <w:pPr>
        <w:widowControl w:val="0"/>
        <w:suppressAutoHyphens/>
        <w:ind w:left="142"/>
        <w:jc w:val="both"/>
        <w:rPr>
          <w:rFonts w:eastAsia="Arial Unicode MS"/>
        </w:rPr>
      </w:pPr>
      <w:r w:rsidRPr="003B4D60">
        <w:rPr>
          <w:rFonts w:eastAsia="Arial Unicode MS"/>
        </w:rPr>
        <w:t xml:space="preserve">4) доводы, на основании которых заявитель не согласен с решением и действиями (бездействием) администрации </w:t>
      </w:r>
      <w:r>
        <w:rPr>
          <w:rFonts w:eastAsia="Arial Unicode MS"/>
        </w:rPr>
        <w:t>Гмелинского</w:t>
      </w:r>
      <w:r w:rsidRPr="003B4D60">
        <w:rPr>
          <w:rFonts w:eastAsia="Arial Unicode MS"/>
        </w:rPr>
        <w:t xml:space="preserve"> сельского поселения, должностного лица администрации </w:t>
      </w:r>
      <w:r>
        <w:rPr>
          <w:rFonts w:eastAsia="Arial Unicode MS"/>
        </w:rPr>
        <w:t>Гмелинского</w:t>
      </w:r>
      <w:r w:rsidRPr="003B4D60">
        <w:rPr>
          <w:rFonts w:eastAsia="Arial Unicode MS"/>
        </w:rPr>
        <w:t xml:space="preserve"> сельского поселения, либо муниципального служащего. Заявителем могут быть представлены документы (при наличии), подтверждающие доводы заявителя, либо их копии.</w:t>
      </w:r>
    </w:p>
    <w:p w:rsidR="003B4D60" w:rsidRPr="003B4D60" w:rsidRDefault="003B4D60" w:rsidP="003B4D60">
      <w:pPr>
        <w:widowControl w:val="0"/>
        <w:suppressAutoHyphens/>
        <w:ind w:left="142"/>
        <w:jc w:val="both"/>
        <w:rPr>
          <w:rFonts w:eastAsia="Arial Unicode MS"/>
        </w:rPr>
      </w:pPr>
      <w:r w:rsidRPr="003B4D60">
        <w:rPr>
          <w:rFonts w:eastAsia="Arial Unicode MS"/>
        </w:rPr>
        <w:t>Заявитель имеет право на получение информации и документов, необходимых для обоснования и рассмотрения жалобы.</w:t>
      </w:r>
    </w:p>
    <w:p w:rsidR="003B4D60" w:rsidRPr="003B4D60" w:rsidRDefault="003B4D60" w:rsidP="003B4D60">
      <w:pPr>
        <w:widowControl w:val="0"/>
        <w:suppressAutoHyphens/>
        <w:ind w:left="142"/>
        <w:jc w:val="both"/>
        <w:rPr>
          <w:rFonts w:eastAsia="Arial Unicode MS"/>
        </w:rPr>
      </w:pPr>
      <w:r w:rsidRPr="003B4D60">
        <w:rPr>
          <w:rFonts w:eastAsia="Arial Unicode MS"/>
        </w:rPr>
        <w:t xml:space="preserve">5. Основанием для начала процедуры досудебного обжалования является поступление жалобы заявителя. Регистрация жалобы осуществляется уполномоченным должностным лицом администрации </w:t>
      </w:r>
      <w:r>
        <w:rPr>
          <w:rFonts w:eastAsia="Arial Unicode MS"/>
        </w:rPr>
        <w:t>Гмелинского</w:t>
      </w:r>
      <w:r w:rsidRPr="003B4D60">
        <w:rPr>
          <w:rFonts w:eastAsia="Arial Unicode MS"/>
        </w:rPr>
        <w:t xml:space="preserve"> сельского поселения в течение трех дней со дня его поступления. </w:t>
      </w:r>
    </w:p>
    <w:p w:rsidR="003B4D60" w:rsidRPr="003B4D60" w:rsidRDefault="003B4D60" w:rsidP="003B4D60">
      <w:pPr>
        <w:widowControl w:val="0"/>
        <w:suppressAutoHyphens/>
        <w:ind w:left="142"/>
        <w:jc w:val="both"/>
        <w:rPr>
          <w:rFonts w:eastAsia="Arial Unicode MS"/>
        </w:rPr>
      </w:pPr>
      <w:proofErr w:type="gramStart"/>
      <w:r w:rsidRPr="003B4D60">
        <w:rPr>
          <w:rFonts w:eastAsia="Arial Unicode MS"/>
        </w:rPr>
        <w:t xml:space="preserve">Жалоба подлежит рассмотрению должностным лицом администрации </w:t>
      </w:r>
      <w:r>
        <w:rPr>
          <w:rFonts w:eastAsia="Arial Unicode MS"/>
        </w:rPr>
        <w:t>Гмелинского</w:t>
      </w:r>
      <w:r w:rsidRPr="003B4D60">
        <w:rPr>
          <w:rFonts w:eastAsia="Arial Unicode MS"/>
        </w:rPr>
        <w:t xml:space="preserve"> сельского поселения, наделенным полномочиями по рассмотрению жалоб, в течение 15 рабочих дней со дня ее регистрации, а в случае обжалования отказа администрации </w:t>
      </w:r>
      <w:r>
        <w:rPr>
          <w:rFonts w:eastAsia="Arial Unicode MS"/>
        </w:rPr>
        <w:t>Гмелинского</w:t>
      </w:r>
      <w:r w:rsidRPr="003B4D60">
        <w:rPr>
          <w:rFonts w:eastAsia="Arial Unicode MS"/>
        </w:rPr>
        <w:t xml:space="preserve"> сельского поселения, должностного лица администрации </w:t>
      </w:r>
      <w:r>
        <w:rPr>
          <w:rFonts w:eastAsia="Arial Unicode MS"/>
        </w:rPr>
        <w:t>Гмелинского</w:t>
      </w:r>
      <w:r w:rsidRPr="003B4D60">
        <w:rPr>
          <w:rFonts w:eastAsia="Arial Unicode MS"/>
        </w:rPr>
        <w:t xml:space="preserve"> сельского поселения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w:t>
      </w:r>
      <w:proofErr w:type="gramEnd"/>
      <w:r w:rsidRPr="003B4D60">
        <w:rPr>
          <w:rFonts w:eastAsia="Arial Unicode MS"/>
        </w:rPr>
        <w:t xml:space="preserve"> течение 5 рабочих дней со дня ее регистрации.</w:t>
      </w:r>
    </w:p>
    <w:p w:rsidR="003B4D60" w:rsidRPr="003B4D60" w:rsidRDefault="003B4D60" w:rsidP="003B4D60">
      <w:pPr>
        <w:widowControl w:val="0"/>
        <w:suppressAutoHyphens/>
        <w:ind w:left="142"/>
        <w:jc w:val="both"/>
        <w:rPr>
          <w:rFonts w:eastAsia="Arial Unicode MS"/>
        </w:rPr>
      </w:pPr>
      <w:r w:rsidRPr="003B4D60">
        <w:rPr>
          <w:rFonts w:eastAsia="Arial Unicode MS"/>
        </w:rPr>
        <w:t xml:space="preserve">6. В случае если в жалобе не </w:t>
      </w:r>
      <w:proofErr w:type="gramStart"/>
      <w:r w:rsidRPr="003B4D60">
        <w:rPr>
          <w:rFonts w:eastAsia="Arial Unicode MS"/>
        </w:rPr>
        <w:t>указаны</w:t>
      </w:r>
      <w:proofErr w:type="gramEnd"/>
      <w:r w:rsidRPr="003B4D60">
        <w:rPr>
          <w:rFonts w:eastAsia="Arial Unicode MS"/>
        </w:rPr>
        <w:t xml:space="preserve"> фамилия заявителя, направившего жалобу, и почтовый адрес, по которому должен быть направлен ответ, ответ на жалобу не дается. </w:t>
      </w:r>
    </w:p>
    <w:p w:rsidR="003B4D60" w:rsidRPr="003B4D60" w:rsidRDefault="003B4D60" w:rsidP="003B4D60">
      <w:pPr>
        <w:widowControl w:val="0"/>
        <w:suppressAutoHyphens/>
        <w:ind w:left="142"/>
        <w:jc w:val="both"/>
        <w:rPr>
          <w:rFonts w:eastAsia="Arial Unicode MS"/>
        </w:rPr>
      </w:pPr>
      <w:r w:rsidRPr="003B4D60">
        <w:rPr>
          <w:rFonts w:eastAsia="Arial Unicode MS"/>
        </w:rPr>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3B4D60" w:rsidRPr="003B4D60" w:rsidRDefault="003B4D60" w:rsidP="003B4D60">
      <w:pPr>
        <w:widowControl w:val="0"/>
        <w:suppressAutoHyphens/>
        <w:ind w:left="142"/>
        <w:jc w:val="both"/>
        <w:rPr>
          <w:rFonts w:eastAsia="Arial Unicode MS"/>
        </w:rPr>
      </w:pPr>
      <w:proofErr w:type="gramStart"/>
      <w:r w:rsidRPr="003B4D60">
        <w:rPr>
          <w:rFonts w:eastAsia="Arial Unicode MS"/>
        </w:rPr>
        <w:t xml:space="preserve">Должностное лицо администрации </w:t>
      </w:r>
      <w:r>
        <w:rPr>
          <w:rFonts w:eastAsia="Arial Unicode MS"/>
        </w:rPr>
        <w:t>Гмелинского</w:t>
      </w:r>
      <w:r w:rsidRPr="003B4D60">
        <w:rPr>
          <w:rFonts w:eastAsia="Arial Unicode MS"/>
        </w:rPr>
        <w:t xml:space="preserve"> сельского поселения, наделенное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roofErr w:type="gramEnd"/>
    </w:p>
    <w:p w:rsidR="003B4D60" w:rsidRPr="003B4D60" w:rsidRDefault="003B4D60" w:rsidP="003B4D60">
      <w:pPr>
        <w:widowControl w:val="0"/>
        <w:suppressAutoHyphens/>
        <w:ind w:left="142"/>
        <w:jc w:val="both"/>
        <w:rPr>
          <w:rFonts w:eastAsia="Arial Unicode MS"/>
        </w:rPr>
      </w:pPr>
      <w:r w:rsidRPr="003B4D60">
        <w:rPr>
          <w:rFonts w:eastAsia="Arial Unicode MS"/>
        </w:rPr>
        <w:t>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3B4D60" w:rsidRPr="003B4D60" w:rsidRDefault="003B4D60" w:rsidP="003B4D60">
      <w:pPr>
        <w:widowControl w:val="0"/>
        <w:suppressAutoHyphens/>
        <w:ind w:left="142"/>
        <w:jc w:val="both"/>
        <w:rPr>
          <w:rFonts w:eastAsia="Arial Unicode MS"/>
        </w:rPr>
      </w:pPr>
      <w:proofErr w:type="gramStart"/>
      <w:r w:rsidRPr="003B4D60">
        <w:rPr>
          <w:rFonts w:eastAsia="Arial Unicode MS"/>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roofErr w:type="gramEnd"/>
    </w:p>
    <w:p w:rsidR="003B4D60" w:rsidRPr="003B4D60" w:rsidRDefault="003B4D60" w:rsidP="003B4D60">
      <w:pPr>
        <w:widowControl w:val="0"/>
        <w:suppressAutoHyphens/>
        <w:ind w:left="142"/>
        <w:jc w:val="both"/>
        <w:rPr>
          <w:rFonts w:eastAsia="Arial Unicode MS"/>
        </w:rPr>
      </w:pPr>
      <w:r w:rsidRPr="003B4D60">
        <w:rPr>
          <w:rFonts w:eastAsia="Arial Unicode MS"/>
        </w:rPr>
        <w:t>В случае если в жалобе обжалуется судебное решение, такая жалоба в течение семи дней со дня её регистрации возвращается заявителю, направившему жалобу, с разъяснением порядка обжалования данного судебного решения.</w:t>
      </w:r>
    </w:p>
    <w:p w:rsidR="003B4D60" w:rsidRPr="003B4D60" w:rsidRDefault="003B4D60" w:rsidP="003B4D60">
      <w:pPr>
        <w:widowControl w:val="0"/>
        <w:suppressAutoHyphens/>
        <w:ind w:left="142"/>
        <w:jc w:val="both"/>
        <w:rPr>
          <w:rFonts w:eastAsia="Arial Unicode MS"/>
        </w:rPr>
      </w:pPr>
      <w:proofErr w:type="gramStart"/>
      <w:r w:rsidRPr="003B4D60">
        <w:rPr>
          <w:rFonts w:eastAsia="Arial Unicode MS"/>
        </w:rPr>
        <w:t xml:space="preserve">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администрации </w:t>
      </w:r>
      <w:r>
        <w:rPr>
          <w:rFonts w:eastAsia="Arial Unicode MS"/>
        </w:rPr>
        <w:t>Гмелинского</w:t>
      </w:r>
      <w:r w:rsidRPr="003B4D60">
        <w:rPr>
          <w:rFonts w:eastAsia="Arial Unicode MS"/>
        </w:rPr>
        <w:t xml:space="preserve"> сельского поселения, наделенное полномочиями по рассмотрению жалоб, вправе принять решение о безосновательности очередной жалобы и прекращении переписки с заявителем по данному вопросу при условии, что</w:t>
      </w:r>
      <w:proofErr w:type="gramEnd"/>
      <w:r w:rsidRPr="003B4D60">
        <w:rPr>
          <w:rFonts w:eastAsia="Arial Unicode MS"/>
        </w:rPr>
        <w:t xml:space="preserve"> указанная жалоба и ранее направляемые жалобы направлялись в один и тот же уполномоченный орган или одному и тому же должностному лицу. О данном решении уведомляется заявитель, направивший жалобу.</w:t>
      </w:r>
    </w:p>
    <w:p w:rsidR="003B4D60" w:rsidRPr="003B4D60" w:rsidRDefault="003B4D60" w:rsidP="003B4D60">
      <w:pPr>
        <w:widowControl w:val="0"/>
        <w:suppressAutoHyphens/>
        <w:ind w:left="142"/>
        <w:jc w:val="both"/>
        <w:rPr>
          <w:rFonts w:eastAsia="Arial Unicode MS"/>
        </w:rPr>
      </w:pPr>
      <w:r w:rsidRPr="003B4D60">
        <w:rPr>
          <w:rFonts w:eastAsia="Arial Unicode MS"/>
        </w:rPr>
        <w:t xml:space="preserve">7. По результатам рассмотрения жалобы должностным лицом администрации </w:t>
      </w:r>
      <w:r>
        <w:rPr>
          <w:rFonts w:eastAsia="Arial Unicode MS"/>
        </w:rPr>
        <w:t>Гмелинского</w:t>
      </w:r>
      <w:r w:rsidRPr="003B4D60">
        <w:rPr>
          <w:rFonts w:eastAsia="Arial Unicode MS"/>
        </w:rPr>
        <w:t xml:space="preserve"> сельского поселения, наделенным полномочиями по рассмотрению жалоб, принимается одно из следующих решений:</w:t>
      </w:r>
    </w:p>
    <w:p w:rsidR="003B4D60" w:rsidRPr="003B4D60" w:rsidRDefault="003B4D60" w:rsidP="003B4D60">
      <w:pPr>
        <w:widowControl w:val="0"/>
        <w:suppressAutoHyphens/>
        <w:ind w:left="142"/>
        <w:jc w:val="both"/>
        <w:rPr>
          <w:rFonts w:eastAsia="Arial Unicode MS"/>
        </w:rPr>
      </w:pPr>
      <w:proofErr w:type="gramStart"/>
      <w:r w:rsidRPr="003B4D60">
        <w:rPr>
          <w:rFonts w:eastAsia="Arial Unicode MS"/>
        </w:rPr>
        <w:t>1) удовлетворить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а также в иных формах;</w:t>
      </w:r>
      <w:proofErr w:type="gramEnd"/>
    </w:p>
    <w:p w:rsidR="003B4D60" w:rsidRPr="003B4D60" w:rsidRDefault="003B4D60" w:rsidP="003B4D60">
      <w:pPr>
        <w:widowControl w:val="0"/>
        <w:suppressAutoHyphens/>
        <w:ind w:left="142"/>
        <w:jc w:val="both"/>
        <w:rPr>
          <w:rFonts w:eastAsia="Arial Unicode MS"/>
        </w:rPr>
      </w:pPr>
      <w:r w:rsidRPr="003B4D60">
        <w:rPr>
          <w:rFonts w:eastAsia="Arial Unicode MS"/>
        </w:rPr>
        <w:t>2) отказать в удовлетворении жалобы.</w:t>
      </w:r>
    </w:p>
    <w:p w:rsidR="003B4D60" w:rsidRPr="003B4D60" w:rsidRDefault="003B4D60" w:rsidP="003B4D60">
      <w:pPr>
        <w:widowControl w:val="0"/>
        <w:suppressAutoHyphens/>
        <w:ind w:left="142"/>
        <w:jc w:val="both"/>
        <w:rPr>
          <w:rFonts w:eastAsia="Arial Unicode MS"/>
        </w:rPr>
      </w:pPr>
      <w:r w:rsidRPr="003B4D60">
        <w:rPr>
          <w:rFonts w:eastAsia="Arial Unicode MS"/>
        </w:rPr>
        <w:t>8. Основаниями для отказа в удовлетворении жалобы являются:</w:t>
      </w:r>
    </w:p>
    <w:p w:rsidR="003B4D60" w:rsidRPr="003B4D60" w:rsidRDefault="003B4D60" w:rsidP="003B4D60">
      <w:pPr>
        <w:widowControl w:val="0"/>
        <w:suppressAutoHyphens/>
        <w:ind w:left="142"/>
        <w:jc w:val="both"/>
        <w:rPr>
          <w:rFonts w:eastAsia="Arial Unicode MS"/>
        </w:rPr>
      </w:pPr>
      <w:r w:rsidRPr="003B4D60">
        <w:rPr>
          <w:rFonts w:eastAsia="Arial Unicode MS"/>
        </w:rPr>
        <w:t xml:space="preserve">1) признание </w:t>
      </w:r>
      <w:proofErr w:type="gramStart"/>
      <w:r w:rsidRPr="003B4D60">
        <w:rPr>
          <w:rFonts w:eastAsia="Arial Unicode MS"/>
        </w:rPr>
        <w:t>правомерными</w:t>
      </w:r>
      <w:proofErr w:type="gramEnd"/>
      <w:r w:rsidRPr="003B4D60">
        <w:rPr>
          <w:rFonts w:eastAsia="Arial Unicode MS"/>
        </w:rPr>
        <w:t xml:space="preserve"> действий (бездействия) должностных лиц, муниципальных служащих администрации </w:t>
      </w:r>
      <w:r>
        <w:rPr>
          <w:rFonts w:eastAsia="Arial Unicode MS"/>
        </w:rPr>
        <w:t>Гмелинского</w:t>
      </w:r>
      <w:r w:rsidRPr="003B4D60">
        <w:rPr>
          <w:rFonts w:eastAsia="Arial Unicode MS"/>
        </w:rPr>
        <w:t xml:space="preserve"> сельского поселения, участвующих в предоставлении муниципальной услуги,</w:t>
      </w:r>
    </w:p>
    <w:p w:rsidR="003B4D60" w:rsidRPr="003B4D60" w:rsidRDefault="003B4D60" w:rsidP="003B4D60">
      <w:pPr>
        <w:widowControl w:val="0"/>
        <w:suppressAutoHyphens/>
        <w:ind w:left="142"/>
        <w:jc w:val="both"/>
        <w:rPr>
          <w:rFonts w:eastAsia="Arial Unicode MS"/>
        </w:rPr>
      </w:pPr>
      <w:r w:rsidRPr="003B4D60">
        <w:rPr>
          <w:rFonts w:eastAsia="Arial Unicode MS"/>
        </w:rPr>
        <w:t>2) наличие вступившего в законную силу решения суда по жалобе о том же предмете и по тем же основаниям;</w:t>
      </w:r>
    </w:p>
    <w:p w:rsidR="003B4D60" w:rsidRPr="003B4D60" w:rsidRDefault="003B4D60" w:rsidP="003B4D60">
      <w:pPr>
        <w:widowControl w:val="0"/>
        <w:suppressAutoHyphens/>
        <w:ind w:left="142"/>
        <w:jc w:val="both"/>
        <w:rPr>
          <w:rFonts w:eastAsia="Arial Unicode MS"/>
        </w:rPr>
      </w:pPr>
      <w:r w:rsidRPr="003B4D60">
        <w:rPr>
          <w:rFonts w:eastAsia="Arial Unicode MS"/>
        </w:rPr>
        <w:t>3) подача жалобы лицом, полномочия которого не подтверждены в порядке, установленном законодательством Российской Федерации.</w:t>
      </w:r>
    </w:p>
    <w:p w:rsidR="003B4D60" w:rsidRPr="003B4D60" w:rsidRDefault="003B4D60" w:rsidP="003B4D60">
      <w:pPr>
        <w:widowControl w:val="0"/>
        <w:suppressAutoHyphens/>
        <w:ind w:left="142"/>
        <w:jc w:val="both"/>
        <w:rPr>
          <w:rFonts w:eastAsia="Arial Unicode MS"/>
        </w:rPr>
      </w:pPr>
      <w:r w:rsidRPr="003B4D60">
        <w:rPr>
          <w:rFonts w:eastAsia="Arial Unicode MS"/>
        </w:rPr>
        <w:t>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B4D60" w:rsidRPr="003B4D60" w:rsidRDefault="003B4D60" w:rsidP="003B4D60">
      <w:pPr>
        <w:widowControl w:val="0"/>
        <w:suppressAutoHyphens/>
        <w:ind w:left="142"/>
        <w:jc w:val="both"/>
        <w:rPr>
          <w:rFonts w:eastAsia="Arial Unicode MS"/>
        </w:rPr>
      </w:pPr>
      <w:r w:rsidRPr="003B4D60">
        <w:rPr>
          <w:rFonts w:eastAsia="Arial Unicode MS"/>
        </w:rPr>
        <w:t xml:space="preserve">10. В случае установления в ходе или по результатам </w:t>
      </w:r>
      <w:proofErr w:type="gramStart"/>
      <w:r w:rsidRPr="003B4D60">
        <w:rPr>
          <w:rFonts w:eastAsia="Arial Unicode MS"/>
        </w:rPr>
        <w:t>рассмотрения жалобы признаков состава административного правонарушения</w:t>
      </w:r>
      <w:proofErr w:type="gramEnd"/>
      <w:r w:rsidRPr="003B4D60">
        <w:rPr>
          <w:rFonts w:eastAsia="Arial Unicode MS"/>
        </w:rPr>
        <w:t xml:space="preserve"> или преступления должностное лицо администрации </w:t>
      </w:r>
      <w:r>
        <w:rPr>
          <w:rFonts w:eastAsia="Arial Unicode MS"/>
        </w:rPr>
        <w:t>Гмелинского</w:t>
      </w:r>
      <w:r w:rsidRPr="003B4D60">
        <w:rPr>
          <w:rFonts w:eastAsia="Arial Unicode MS"/>
        </w:rPr>
        <w:t xml:space="preserve"> сельского поселения, наделенное полномочиями по рассмотрению жалоб, незамедлительно направляет имеющиеся материалы в органы прокуратуры.</w:t>
      </w:r>
    </w:p>
    <w:p w:rsidR="003B4D60" w:rsidRPr="003B4D60" w:rsidRDefault="003B4D60" w:rsidP="003B4D60">
      <w:pPr>
        <w:widowControl w:val="0"/>
        <w:suppressAutoHyphens/>
        <w:ind w:left="142"/>
        <w:jc w:val="both"/>
        <w:rPr>
          <w:rFonts w:eastAsia="Arial Unicode MS"/>
        </w:rPr>
      </w:pPr>
      <w:r w:rsidRPr="003B4D60">
        <w:rPr>
          <w:rFonts w:eastAsia="Arial Unicode MS"/>
        </w:rPr>
        <w:t xml:space="preserve">11. Заявители вправе обжаловать решения, принятые при предоставлении муниципальной услуги, действия (бездействие) должностных лиц, муниципальных служащих администрации </w:t>
      </w:r>
      <w:r>
        <w:rPr>
          <w:rFonts w:eastAsia="Arial Unicode MS"/>
        </w:rPr>
        <w:t>Гмелинского</w:t>
      </w:r>
      <w:r w:rsidRPr="003B4D60">
        <w:rPr>
          <w:rFonts w:eastAsia="Arial Unicode MS"/>
        </w:rPr>
        <w:t xml:space="preserve"> сельского поселения в судебном порядке в соответствии с законодательством Российской Федерации.</w:t>
      </w:r>
    </w:p>
    <w:p w:rsidR="006D71F2" w:rsidRPr="006D71F2" w:rsidRDefault="003B4D60" w:rsidP="003B4D60">
      <w:pPr>
        <w:widowControl w:val="0"/>
        <w:suppressAutoHyphens/>
        <w:ind w:left="142"/>
        <w:jc w:val="both"/>
        <w:rPr>
          <w:rFonts w:eastAsia="Arial Unicode MS"/>
        </w:rPr>
      </w:pPr>
      <w:r w:rsidRPr="003B4D60">
        <w:rPr>
          <w:rFonts w:eastAsia="Arial Unicode MS"/>
        </w:rPr>
        <w:t>12.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обращений граждан Российской Федерации</w:t>
      </w:r>
      <w:proofErr w:type="gramStart"/>
      <w:r>
        <w:rPr>
          <w:rFonts w:eastAsia="Arial Unicode MS"/>
        </w:rPr>
        <w:t>.</w:t>
      </w:r>
      <w:r w:rsidRPr="003B4D60">
        <w:rPr>
          <w:rFonts w:eastAsia="Arial Unicode MS"/>
        </w:rPr>
        <w:t>».</w:t>
      </w:r>
      <w:proofErr w:type="gramEnd"/>
    </w:p>
    <w:p w:rsidR="00DE5A9C" w:rsidRDefault="00DE5A9C" w:rsidP="008E6A66">
      <w:pPr>
        <w:jc w:val="both"/>
        <w:rPr>
          <w:rFonts w:eastAsia="Arial Unicode MS"/>
          <w:spacing w:val="5"/>
        </w:rPr>
      </w:pPr>
    </w:p>
    <w:p w:rsidR="008E6A66" w:rsidRDefault="002F5CAA" w:rsidP="008E6A66">
      <w:pPr>
        <w:jc w:val="both"/>
        <w:rPr>
          <w:rFonts w:eastAsia="Arial Unicode MS"/>
          <w:spacing w:val="5"/>
        </w:rPr>
      </w:pPr>
      <w:r>
        <w:rPr>
          <w:rFonts w:eastAsia="Arial Unicode MS"/>
          <w:spacing w:val="5"/>
        </w:rPr>
        <w:t>2</w:t>
      </w:r>
      <w:r w:rsidR="00001FC7" w:rsidRPr="00001FC7">
        <w:rPr>
          <w:rFonts w:eastAsia="Arial Unicode MS"/>
          <w:spacing w:val="5"/>
        </w:rPr>
        <w:t xml:space="preserve">. Ответственность за исполнение  данного  постановления  возложить специалиста Администрации </w:t>
      </w:r>
      <w:r w:rsidR="004E4953">
        <w:rPr>
          <w:rFonts w:eastAsia="Arial Unicode MS"/>
          <w:spacing w:val="5"/>
        </w:rPr>
        <w:t>Гмелинского</w:t>
      </w:r>
      <w:r w:rsidR="00001FC7" w:rsidRPr="00001FC7">
        <w:rPr>
          <w:rFonts w:eastAsia="Arial Unicode MS"/>
          <w:spacing w:val="5"/>
        </w:rPr>
        <w:t xml:space="preserve"> сельского поселения </w:t>
      </w:r>
      <w:proofErr w:type="spellStart"/>
      <w:r w:rsidR="002E62B2">
        <w:rPr>
          <w:rFonts w:eastAsia="Arial Unicode MS"/>
          <w:spacing w:val="5"/>
        </w:rPr>
        <w:t>Бурамбаева</w:t>
      </w:r>
      <w:proofErr w:type="spellEnd"/>
      <w:r w:rsidR="002E62B2">
        <w:rPr>
          <w:rFonts w:eastAsia="Arial Unicode MS"/>
          <w:spacing w:val="5"/>
        </w:rPr>
        <w:t xml:space="preserve"> Е.П.</w:t>
      </w:r>
    </w:p>
    <w:p w:rsidR="002F5CAA" w:rsidRPr="008E6A66" w:rsidRDefault="002F5CAA" w:rsidP="002F5CAA">
      <w:pPr>
        <w:autoSpaceDE w:val="0"/>
        <w:autoSpaceDN w:val="0"/>
        <w:adjustRightInd w:val="0"/>
        <w:jc w:val="both"/>
      </w:pPr>
      <w:r>
        <w:rPr>
          <w:rFonts w:eastAsia="Arial Unicode MS"/>
        </w:rPr>
        <w:t>3</w:t>
      </w:r>
      <w:r w:rsidRPr="00001FC7">
        <w:rPr>
          <w:rFonts w:eastAsia="Arial Unicode MS"/>
        </w:rPr>
        <w:t xml:space="preserve">. Настоящее постановление обнародовать в установленных местах и </w:t>
      </w:r>
      <w:r w:rsidRPr="00001FC7">
        <w:rPr>
          <w:rFonts w:eastAsia="Arial Unicode MS"/>
          <w:spacing w:val="5"/>
        </w:rPr>
        <w:t xml:space="preserve">разместить в сети Интернет на сайте </w:t>
      </w:r>
      <w:r w:rsidR="004E4953">
        <w:rPr>
          <w:rFonts w:eastAsia="Arial Unicode MS"/>
          <w:spacing w:val="5"/>
        </w:rPr>
        <w:t>Гмелинского</w:t>
      </w:r>
      <w:r w:rsidRPr="00001FC7">
        <w:rPr>
          <w:rFonts w:eastAsia="Arial Unicode MS"/>
          <w:spacing w:val="5"/>
        </w:rPr>
        <w:t xml:space="preserve"> сельского поселения Старополтавского муниципального района.</w:t>
      </w:r>
    </w:p>
    <w:p w:rsidR="00001FC7" w:rsidRPr="00001FC7" w:rsidRDefault="00001FC7" w:rsidP="00001FC7">
      <w:pPr>
        <w:jc w:val="both"/>
        <w:rPr>
          <w:lang w:eastAsia="ar-SA"/>
        </w:rPr>
      </w:pPr>
    </w:p>
    <w:p w:rsidR="00001FC7" w:rsidRDefault="00001FC7" w:rsidP="00001FC7">
      <w:pPr>
        <w:rPr>
          <w:b/>
        </w:rPr>
      </w:pPr>
      <w:r>
        <w:rPr>
          <w:b/>
        </w:rPr>
        <w:t xml:space="preserve">Глава </w:t>
      </w:r>
      <w:r w:rsidR="004E4953">
        <w:rPr>
          <w:b/>
        </w:rPr>
        <w:t>Гмелинского</w:t>
      </w:r>
    </w:p>
    <w:p w:rsidR="00001FC7" w:rsidRDefault="00001FC7" w:rsidP="00001FC7">
      <w:pPr>
        <w:rPr>
          <w:b/>
        </w:rPr>
      </w:pPr>
      <w:r>
        <w:rPr>
          <w:b/>
        </w:rPr>
        <w:t>сельского поселения</w:t>
      </w:r>
      <w:r>
        <w:rPr>
          <w:b/>
        </w:rPr>
        <w:tab/>
      </w:r>
      <w:r>
        <w:rPr>
          <w:b/>
        </w:rPr>
        <w:tab/>
      </w:r>
      <w:r>
        <w:rPr>
          <w:b/>
        </w:rPr>
        <w:tab/>
      </w:r>
      <w:r>
        <w:rPr>
          <w:b/>
        </w:rPr>
        <w:tab/>
      </w:r>
      <w:r>
        <w:rPr>
          <w:b/>
        </w:rPr>
        <w:tab/>
      </w:r>
      <w:r>
        <w:rPr>
          <w:b/>
        </w:rPr>
        <w:tab/>
      </w:r>
      <w:r w:rsidR="008E6A66">
        <w:rPr>
          <w:b/>
        </w:rPr>
        <w:t xml:space="preserve">                    </w:t>
      </w:r>
      <w:r w:rsidR="004E4953">
        <w:rPr>
          <w:b/>
        </w:rPr>
        <w:t xml:space="preserve">    М.П. Бутенин</w:t>
      </w:r>
    </w:p>
    <w:p w:rsidR="008F5B6A" w:rsidRDefault="008F5B6A" w:rsidP="008F5B6A">
      <w:pPr>
        <w:rPr>
          <w:color w:val="000000"/>
        </w:rPr>
      </w:pPr>
    </w:p>
    <w:p w:rsidR="008F5B6A" w:rsidRDefault="008F5B6A" w:rsidP="008F5B6A"/>
    <w:p w:rsidR="008F5B6A" w:rsidRDefault="008F5B6A" w:rsidP="002A20A0">
      <w:pPr>
        <w:jc w:val="right"/>
      </w:pPr>
    </w:p>
    <w:p w:rsidR="008F5B6A" w:rsidRDefault="008F5B6A" w:rsidP="002A20A0">
      <w:pPr>
        <w:jc w:val="right"/>
      </w:pPr>
    </w:p>
    <w:p w:rsidR="00195D85" w:rsidRDefault="00195D85" w:rsidP="002A20A0">
      <w:pPr>
        <w:jc w:val="right"/>
      </w:pPr>
    </w:p>
    <w:p w:rsidR="00B1785D" w:rsidRDefault="001D182A" w:rsidP="002A20A0">
      <w:pPr>
        <w:jc w:val="right"/>
        <w:rPr>
          <w:color w:val="000000"/>
        </w:rPr>
      </w:pPr>
      <w:r w:rsidRPr="00C82C86">
        <w:tab/>
      </w:r>
      <w:r w:rsidRPr="00C82C86">
        <w:rPr>
          <w:color w:val="000000"/>
        </w:rPr>
        <w:tab/>
      </w:r>
      <w:r w:rsidRPr="00C82C86">
        <w:rPr>
          <w:color w:val="000000"/>
        </w:rPr>
        <w:tab/>
      </w:r>
      <w:r w:rsidRPr="00C82C86">
        <w:rPr>
          <w:color w:val="000000"/>
        </w:rPr>
        <w:tab/>
      </w:r>
      <w:r w:rsidRPr="00C82C86">
        <w:rPr>
          <w:color w:val="000000"/>
        </w:rPr>
        <w:tab/>
      </w:r>
      <w:r w:rsidRPr="00C82C86">
        <w:rPr>
          <w:color w:val="000000"/>
        </w:rPr>
        <w:tab/>
      </w:r>
      <w:r w:rsidRPr="00C82C86">
        <w:rPr>
          <w:color w:val="000000"/>
        </w:rPr>
        <w:tab/>
        <w:t xml:space="preserve">                    </w:t>
      </w:r>
    </w:p>
    <w:p w:rsidR="00B1785D" w:rsidRDefault="00B1785D" w:rsidP="002A20A0">
      <w:pPr>
        <w:jc w:val="right"/>
        <w:rPr>
          <w:color w:val="000000"/>
        </w:rPr>
      </w:pPr>
    </w:p>
    <w:p w:rsidR="00B1785D" w:rsidRDefault="00B1785D" w:rsidP="002A20A0">
      <w:pPr>
        <w:jc w:val="right"/>
        <w:rPr>
          <w:color w:val="000000"/>
        </w:rPr>
      </w:pPr>
    </w:p>
    <w:p w:rsidR="00B1785D" w:rsidRDefault="00B1785D" w:rsidP="002A20A0">
      <w:pPr>
        <w:jc w:val="right"/>
        <w:rPr>
          <w:color w:val="000000"/>
        </w:rPr>
      </w:pPr>
    </w:p>
    <w:sectPr w:rsidR="00B1785D" w:rsidSect="007B5C97">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1069"/>
        </w:tabs>
        <w:ind w:left="1069" w:hanging="360"/>
      </w:pPr>
    </w:lvl>
    <w:lvl w:ilvl="1">
      <w:start w:val="1"/>
      <w:numFmt w:val="decimal"/>
      <w:lvlText w:val="%1.%2."/>
      <w:lvlJc w:val="left"/>
      <w:pPr>
        <w:tabs>
          <w:tab w:val="num" w:pos="1429"/>
        </w:tabs>
        <w:ind w:left="1429" w:hanging="360"/>
      </w:pPr>
    </w:lvl>
    <w:lvl w:ilvl="2">
      <w:start w:val="1"/>
      <w:numFmt w:val="decimal"/>
      <w:lvlText w:val="%1.%2.%3."/>
      <w:lvlJc w:val="left"/>
      <w:pPr>
        <w:tabs>
          <w:tab w:val="num" w:pos="2149"/>
        </w:tabs>
        <w:ind w:left="2149" w:hanging="720"/>
      </w:pPr>
    </w:lvl>
    <w:lvl w:ilvl="3">
      <w:start w:val="1"/>
      <w:numFmt w:val="decimal"/>
      <w:lvlText w:val="%1.%2.%3.%4."/>
      <w:lvlJc w:val="left"/>
      <w:pPr>
        <w:tabs>
          <w:tab w:val="num" w:pos="2509"/>
        </w:tabs>
        <w:ind w:left="2509" w:hanging="720"/>
      </w:pPr>
    </w:lvl>
    <w:lvl w:ilvl="4">
      <w:start w:val="1"/>
      <w:numFmt w:val="decimal"/>
      <w:lvlText w:val="%1.%2.%3.%4.%5."/>
      <w:lvlJc w:val="left"/>
      <w:pPr>
        <w:tabs>
          <w:tab w:val="num" w:pos="3229"/>
        </w:tabs>
        <w:ind w:left="3229" w:hanging="1080"/>
      </w:pPr>
    </w:lvl>
    <w:lvl w:ilvl="5">
      <w:start w:val="1"/>
      <w:numFmt w:val="decimal"/>
      <w:lvlText w:val="%1.%2.%3.%4.%5.%6."/>
      <w:lvlJc w:val="left"/>
      <w:pPr>
        <w:tabs>
          <w:tab w:val="num" w:pos="3589"/>
        </w:tabs>
        <w:ind w:left="3589" w:hanging="1080"/>
      </w:pPr>
    </w:lvl>
    <w:lvl w:ilvl="6">
      <w:start w:val="1"/>
      <w:numFmt w:val="decimal"/>
      <w:lvlText w:val="%1.%2.%3.%4.%5.%6.%7."/>
      <w:lvlJc w:val="left"/>
      <w:pPr>
        <w:tabs>
          <w:tab w:val="num" w:pos="4309"/>
        </w:tabs>
        <w:ind w:left="4309" w:hanging="1440"/>
      </w:pPr>
    </w:lvl>
    <w:lvl w:ilvl="7">
      <w:start w:val="1"/>
      <w:numFmt w:val="decimal"/>
      <w:lvlText w:val="%1.%2.%3.%4.%5.%6.%7.%8."/>
      <w:lvlJc w:val="left"/>
      <w:pPr>
        <w:tabs>
          <w:tab w:val="num" w:pos="4669"/>
        </w:tabs>
        <w:ind w:left="4669" w:hanging="1440"/>
      </w:pPr>
    </w:lvl>
    <w:lvl w:ilvl="8">
      <w:start w:val="1"/>
      <w:numFmt w:val="decimal"/>
      <w:lvlText w:val="%1.%2.%3.%4.%5.%6.%7.%8.%9."/>
      <w:lvlJc w:val="left"/>
      <w:pPr>
        <w:tabs>
          <w:tab w:val="num" w:pos="5389"/>
        </w:tabs>
        <w:ind w:left="5389" w:hanging="1800"/>
      </w:pPr>
    </w:lvl>
  </w:abstractNum>
  <w:abstractNum w:abstractNumId="1">
    <w:nsid w:val="00000003"/>
    <w:multiLevelType w:val="multilevel"/>
    <w:tmpl w:val="00000003"/>
    <w:name w:val="WW8Num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5"/>
    <w:multiLevelType w:val="multilevel"/>
    <w:tmpl w:val="00000005"/>
    <w:lvl w:ilvl="0">
      <w:start w:val="1"/>
      <w:numFmt w:val="decimal"/>
      <w:lvlText w:val="%1."/>
      <w:lvlJc w:val="left"/>
      <w:pPr>
        <w:tabs>
          <w:tab w:val="num" w:pos="928"/>
        </w:tabs>
        <w:ind w:left="92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BDF13B9"/>
    <w:multiLevelType w:val="multilevel"/>
    <w:tmpl w:val="2480A50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5BE1109"/>
    <w:multiLevelType w:val="hybridMultilevel"/>
    <w:tmpl w:val="59AEDB8C"/>
    <w:lvl w:ilvl="0" w:tplc="47CCE900">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4AA440D4"/>
    <w:multiLevelType w:val="multilevel"/>
    <w:tmpl w:val="88803A34"/>
    <w:lvl w:ilvl="0">
      <w:start w:val="1"/>
      <w:numFmt w:val="decimal"/>
      <w:lvlText w:val="%1."/>
      <w:lvlJc w:val="left"/>
      <w:pPr>
        <w:tabs>
          <w:tab w:val="num" w:pos="419"/>
        </w:tabs>
        <w:ind w:left="419" w:hanging="419"/>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52DD26E8"/>
    <w:multiLevelType w:val="multilevel"/>
    <w:tmpl w:val="00000005"/>
    <w:lvl w:ilvl="0">
      <w:start w:val="1"/>
      <w:numFmt w:val="decimal"/>
      <w:lvlText w:val="%1."/>
      <w:lvlJc w:val="left"/>
      <w:pPr>
        <w:tabs>
          <w:tab w:val="num" w:pos="928"/>
        </w:tabs>
        <w:ind w:left="92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5834120A"/>
    <w:multiLevelType w:val="multilevel"/>
    <w:tmpl w:val="36387D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9C326AA"/>
    <w:multiLevelType w:val="multilevel"/>
    <w:tmpl w:val="6232A5CE"/>
    <w:lvl w:ilvl="0">
      <w:start w:val="1"/>
      <w:numFmt w:val="decimal"/>
      <w:lvlText w:val="%1."/>
      <w:lvlJc w:val="left"/>
      <w:pPr>
        <w:tabs>
          <w:tab w:val="num" w:pos="1068"/>
        </w:tabs>
        <w:ind w:left="1068" w:hanging="360"/>
      </w:pPr>
      <w:rPr>
        <w:rFonts w:hint="default"/>
      </w:rPr>
    </w:lvl>
    <w:lvl w:ilvl="1">
      <w:start w:val="2"/>
      <w:numFmt w:val="decimal"/>
      <w:isLgl/>
      <w:lvlText w:val="%1.%2."/>
      <w:lvlJc w:val="left"/>
      <w:pPr>
        <w:tabs>
          <w:tab w:val="num" w:pos="1563"/>
        </w:tabs>
        <w:ind w:left="1563" w:hanging="495"/>
      </w:pPr>
      <w:rPr>
        <w:rFonts w:hint="default"/>
      </w:rPr>
    </w:lvl>
    <w:lvl w:ilvl="2">
      <w:start w:val="1"/>
      <w:numFmt w:val="decimal"/>
      <w:isLgl/>
      <w:lvlText w:val="%1.%2.%3."/>
      <w:lvlJc w:val="left"/>
      <w:pPr>
        <w:tabs>
          <w:tab w:val="num" w:pos="2148"/>
        </w:tabs>
        <w:ind w:left="2148" w:hanging="720"/>
      </w:pPr>
      <w:rPr>
        <w:rFonts w:hint="default"/>
      </w:rPr>
    </w:lvl>
    <w:lvl w:ilvl="3">
      <w:start w:val="1"/>
      <w:numFmt w:val="decimal"/>
      <w:isLgl/>
      <w:lvlText w:val="%1.%2.%3.%4."/>
      <w:lvlJc w:val="left"/>
      <w:pPr>
        <w:tabs>
          <w:tab w:val="num" w:pos="2508"/>
        </w:tabs>
        <w:ind w:left="2508" w:hanging="720"/>
      </w:pPr>
      <w:rPr>
        <w:rFonts w:hint="default"/>
      </w:rPr>
    </w:lvl>
    <w:lvl w:ilvl="4">
      <w:start w:val="1"/>
      <w:numFmt w:val="decimal"/>
      <w:isLgl/>
      <w:lvlText w:val="%1.%2.%3.%4.%5."/>
      <w:lvlJc w:val="left"/>
      <w:pPr>
        <w:tabs>
          <w:tab w:val="num" w:pos="3228"/>
        </w:tabs>
        <w:ind w:left="3228" w:hanging="1080"/>
      </w:pPr>
      <w:rPr>
        <w:rFonts w:hint="default"/>
      </w:rPr>
    </w:lvl>
    <w:lvl w:ilvl="5">
      <w:start w:val="1"/>
      <w:numFmt w:val="decimal"/>
      <w:isLgl/>
      <w:lvlText w:val="%1.%2.%3.%4.%5.%6."/>
      <w:lvlJc w:val="left"/>
      <w:pPr>
        <w:tabs>
          <w:tab w:val="num" w:pos="3588"/>
        </w:tabs>
        <w:ind w:left="3588" w:hanging="1080"/>
      </w:pPr>
      <w:rPr>
        <w:rFonts w:hint="default"/>
      </w:rPr>
    </w:lvl>
    <w:lvl w:ilvl="6">
      <w:start w:val="1"/>
      <w:numFmt w:val="decimal"/>
      <w:isLgl/>
      <w:lvlText w:val="%1.%2.%3.%4.%5.%6.%7."/>
      <w:lvlJc w:val="left"/>
      <w:pPr>
        <w:tabs>
          <w:tab w:val="num" w:pos="4308"/>
        </w:tabs>
        <w:ind w:left="4308" w:hanging="1440"/>
      </w:pPr>
      <w:rPr>
        <w:rFonts w:hint="default"/>
      </w:rPr>
    </w:lvl>
    <w:lvl w:ilvl="7">
      <w:start w:val="1"/>
      <w:numFmt w:val="decimal"/>
      <w:isLgl/>
      <w:lvlText w:val="%1.%2.%3.%4.%5.%6.%7.%8."/>
      <w:lvlJc w:val="left"/>
      <w:pPr>
        <w:tabs>
          <w:tab w:val="num" w:pos="4668"/>
        </w:tabs>
        <w:ind w:left="4668" w:hanging="1440"/>
      </w:pPr>
      <w:rPr>
        <w:rFonts w:hint="default"/>
      </w:rPr>
    </w:lvl>
    <w:lvl w:ilvl="8">
      <w:start w:val="1"/>
      <w:numFmt w:val="decimal"/>
      <w:isLgl/>
      <w:lvlText w:val="%1.%2.%3.%4.%5.%6.%7.%8.%9."/>
      <w:lvlJc w:val="left"/>
      <w:pPr>
        <w:tabs>
          <w:tab w:val="num" w:pos="5388"/>
        </w:tabs>
        <w:ind w:left="5388" w:hanging="1800"/>
      </w:pPr>
      <w:rPr>
        <w:rFonts w:hint="default"/>
      </w:rPr>
    </w:lvl>
  </w:abstractNum>
  <w:num w:numId="1">
    <w:abstractNumId w:val="5"/>
  </w:num>
  <w:num w:numId="2">
    <w:abstractNumId w:val="8"/>
  </w:num>
  <w:num w:numId="3">
    <w:abstractNumId w:val="2"/>
  </w:num>
  <w:num w:numId="4">
    <w:abstractNumId w:val="6"/>
  </w:num>
  <w:num w:numId="5">
    <w:abstractNumId w:val="0"/>
  </w:num>
  <w:num w:numId="6">
    <w:abstractNumId w:val="1"/>
  </w:num>
  <w:num w:numId="7">
    <w:abstractNumId w:val="4"/>
  </w:num>
  <w:num w:numId="8">
    <w:abstractNumId w:val="3"/>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D182A"/>
    <w:rsid w:val="00001FC7"/>
    <w:rsid w:val="00005EFF"/>
    <w:rsid w:val="00007CA0"/>
    <w:rsid w:val="00023AC5"/>
    <w:rsid w:val="00023BFC"/>
    <w:rsid w:val="00081310"/>
    <w:rsid w:val="000A4626"/>
    <w:rsid w:val="000B35C0"/>
    <w:rsid w:val="000C1C92"/>
    <w:rsid w:val="000C6032"/>
    <w:rsid w:val="000F4741"/>
    <w:rsid w:val="000F6A23"/>
    <w:rsid w:val="000F7828"/>
    <w:rsid w:val="00141775"/>
    <w:rsid w:val="00154BBA"/>
    <w:rsid w:val="00167A71"/>
    <w:rsid w:val="001709FA"/>
    <w:rsid w:val="001938AC"/>
    <w:rsid w:val="00194CDF"/>
    <w:rsid w:val="00195D85"/>
    <w:rsid w:val="001A01CE"/>
    <w:rsid w:val="001D182A"/>
    <w:rsid w:val="001F66BF"/>
    <w:rsid w:val="00207D10"/>
    <w:rsid w:val="0025267E"/>
    <w:rsid w:val="00263A9A"/>
    <w:rsid w:val="00275353"/>
    <w:rsid w:val="002756F8"/>
    <w:rsid w:val="0028695C"/>
    <w:rsid w:val="002A20A0"/>
    <w:rsid w:val="002A31E3"/>
    <w:rsid w:val="002A3C2E"/>
    <w:rsid w:val="002B3115"/>
    <w:rsid w:val="002B4706"/>
    <w:rsid w:val="002B5389"/>
    <w:rsid w:val="002C7B61"/>
    <w:rsid w:val="002E62B2"/>
    <w:rsid w:val="002E6B00"/>
    <w:rsid w:val="002F5CAA"/>
    <w:rsid w:val="00305B81"/>
    <w:rsid w:val="003110FE"/>
    <w:rsid w:val="0031783C"/>
    <w:rsid w:val="00343B67"/>
    <w:rsid w:val="00354831"/>
    <w:rsid w:val="00385730"/>
    <w:rsid w:val="00396951"/>
    <w:rsid w:val="003A3893"/>
    <w:rsid w:val="003B4D60"/>
    <w:rsid w:val="003C165B"/>
    <w:rsid w:val="003D4B7E"/>
    <w:rsid w:val="004046CF"/>
    <w:rsid w:val="004153FB"/>
    <w:rsid w:val="00417BF1"/>
    <w:rsid w:val="00423BF9"/>
    <w:rsid w:val="0043002E"/>
    <w:rsid w:val="0044638B"/>
    <w:rsid w:val="00457C78"/>
    <w:rsid w:val="0047058D"/>
    <w:rsid w:val="00475099"/>
    <w:rsid w:val="00496C43"/>
    <w:rsid w:val="004A2EC9"/>
    <w:rsid w:val="004C3DCE"/>
    <w:rsid w:val="004E4953"/>
    <w:rsid w:val="00501B89"/>
    <w:rsid w:val="00515C5E"/>
    <w:rsid w:val="00516D9E"/>
    <w:rsid w:val="00560643"/>
    <w:rsid w:val="00571B44"/>
    <w:rsid w:val="005813D1"/>
    <w:rsid w:val="005D1B13"/>
    <w:rsid w:val="005D2CAE"/>
    <w:rsid w:val="005D5578"/>
    <w:rsid w:val="005E6F8B"/>
    <w:rsid w:val="00612D34"/>
    <w:rsid w:val="00630620"/>
    <w:rsid w:val="0063294D"/>
    <w:rsid w:val="00632EBC"/>
    <w:rsid w:val="0066057A"/>
    <w:rsid w:val="00666C15"/>
    <w:rsid w:val="00693F79"/>
    <w:rsid w:val="006B79D9"/>
    <w:rsid w:val="006D047E"/>
    <w:rsid w:val="006D71F2"/>
    <w:rsid w:val="006E60AC"/>
    <w:rsid w:val="007006B8"/>
    <w:rsid w:val="00706B2E"/>
    <w:rsid w:val="00730551"/>
    <w:rsid w:val="007624C3"/>
    <w:rsid w:val="00775B7B"/>
    <w:rsid w:val="007801B9"/>
    <w:rsid w:val="007B5C97"/>
    <w:rsid w:val="008065FD"/>
    <w:rsid w:val="008066A9"/>
    <w:rsid w:val="008137FC"/>
    <w:rsid w:val="00851A3B"/>
    <w:rsid w:val="00861EF2"/>
    <w:rsid w:val="00877997"/>
    <w:rsid w:val="00897694"/>
    <w:rsid w:val="008A1490"/>
    <w:rsid w:val="008B1BF2"/>
    <w:rsid w:val="008B3EBB"/>
    <w:rsid w:val="008D7638"/>
    <w:rsid w:val="008E6A66"/>
    <w:rsid w:val="008F5B6A"/>
    <w:rsid w:val="009328A4"/>
    <w:rsid w:val="009349C4"/>
    <w:rsid w:val="00941E72"/>
    <w:rsid w:val="00964D40"/>
    <w:rsid w:val="00977F97"/>
    <w:rsid w:val="00981B34"/>
    <w:rsid w:val="00982096"/>
    <w:rsid w:val="00997526"/>
    <w:rsid w:val="009B29F1"/>
    <w:rsid w:val="009C19AC"/>
    <w:rsid w:val="009C59DC"/>
    <w:rsid w:val="009C64C8"/>
    <w:rsid w:val="009D390B"/>
    <w:rsid w:val="009D7504"/>
    <w:rsid w:val="009F755E"/>
    <w:rsid w:val="00A03907"/>
    <w:rsid w:val="00A07116"/>
    <w:rsid w:val="00A3525E"/>
    <w:rsid w:val="00A55267"/>
    <w:rsid w:val="00A86EF1"/>
    <w:rsid w:val="00A87F5F"/>
    <w:rsid w:val="00A95218"/>
    <w:rsid w:val="00AA5C41"/>
    <w:rsid w:val="00AF2BBF"/>
    <w:rsid w:val="00B06698"/>
    <w:rsid w:val="00B12839"/>
    <w:rsid w:val="00B1785D"/>
    <w:rsid w:val="00B4130C"/>
    <w:rsid w:val="00B50E44"/>
    <w:rsid w:val="00B7488D"/>
    <w:rsid w:val="00B96E68"/>
    <w:rsid w:val="00BA01E7"/>
    <w:rsid w:val="00BA563A"/>
    <w:rsid w:val="00BA6AB1"/>
    <w:rsid w:val="00BB2632"/>
    <w:rsid w:val="00BF3131"/>
    <w:rsid w:val="00C118EA"/>
    <w:rsid w:val="00C30051"/>
    <w:rsid w:val="00C52796"/>
    <w:rsid w:val="00C82681"/>
    <w:rsid w:val="00CA0BDD"/>
    <w:rsid w:val="00CB5F17"/>
    <w:rsid w:val="00CE7131"/>
    <w:rsid w:val="00CF0BDD"/>
    <w:rsid w:val="00D01ECC"/>
    <w:rsid w:val="00D03526"/>
    <w:rsid w:val="00D05686"/>
    <w:rsid w:val="00D10859"/>
    <w:rsid w:val="00D17B28"/>
    <w:rsid w:val="00D62765"/>
    <w:rsid w:val="00D7088B"/>
    <w:rsid w:val="00DB1DD7"/>
    <w:rsid w:val="00DB2486"/>
    <w:rsid w:val="00DE5A9C"/>
    <w:rsid w:val="00E2221B"/>
    <w:rsid w:val="00E36010"/>
    <w:rsid w:val="00E477C6"/>
    <w:rsid w:val="00E607E1"/>
    <w:rsid w:val="00E67545"/>
    <w:rsid w:val="00E816C2"/>
    <w:rsid w:val="00E91534"/>
    <w:rsid w:val="00E95AFC"/>
    <w:rsid w:val="00EC135A"/>
    <w:rsid w:val="00EC65EF"/>
    <w:rsid w:val="00EE5A27"/>
    <w:rsid w:val="00F1751D"/>
    <w:rsid w:val="00F219C8"/>
    <w:rsid w:val="00F22149"/>
    <w:rsid w:val="00F2248D"/>
    <w:rsid w:val="00F64A26"/>
    <w:rsid w:val="00F85466"/>
    <w:rsid w:val="00F94B4D"/>
    <w:rsid w:val="00F9593B"/>
    <w:rsid w:val="00F96124"/>
    <w:rsid w:val="00FB3C8E"/>
    <w:rsid w:val="00FB4BAF"/>
    <w:rsid w:val="00FC02DC"/>
    <w:rsid w:val="00FC04D0"/>
    <w:rsid w:val="00FC0EF2"/>
    <w:rsid w:val="00FC1A88"/>
    <w:rsid w:val="00FD4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182A"/>
    <w:rPr>
      <w:sz w:val="24"/>
      <w:szCs w:val="24"/>
    </w:rPr>
  </w:style>
  <w:style w:type="paragraph" w:styleId="1">
    <w:name w:val="heading 1"/>
    <w:basedOn w:val="a"/>
    <w:next w:val="a"/>
    <w:qFormat/>
    <w:rsid w:val="008F5B6A"/>
    <w:pPr>
      <w:keepNext/>
      <w:widowControl w:val="0"/>
      <w:suppressAutoHyphens/>
      <w:spacing w:before="240" w:after="60"/>
      <w:outlineLvl w:val="0"/>
    </w:pPr>
    <w:rPr>
      <w:rFonts w:ascii="Arial" w:eastAsia="Arial Unicode MS" w:hAnsi="Arial" w:cs="Arial"/>
      <w:b/>
      <w:bCs/>
      <w:kern w:val="32"/>
      <w:sz w:val="32"/>
      <w:szCs w:val="32"/>
    </w:rPr>
  </w:style>
  <w:style w:type="paragraph" w:styleId="2">
    <w:name w:val="heading 2"/>
    <w:basedOn w:val="a"/>
    <w:next w:val="a"/>
    <w:qFormat/>
    <w:rsid w:val="008F5B6A"/>
    <w:pPr>
      <w:keepNext/>
      <w:spacing w:before="240" w:after="60"/>
      <w:outlineLvl w:val="1"/>
    </w:pPr>
    <w:rPr>
      <w:rFonts w:ascii="Arial" w:hAnsi="Arial" w:cs="Arial"/>
      <w:b/>
      <w:bCs/>
      <w:i/>
      <w:iCs/>
      <w:sz w:val="28"/>
      <w:szCs w:val="28"/>
    </w:rPr>
  </w:style>
  <w:style w:type="paragraph" w:styleId="3">
    <w:name w:val="heading 3"/>
    <w:basedOn w:val="a"/>
    <w:next w:val="a"/>
    <w:qFormat/>
    <w:rsid w:val="008F5B6A"/>
    <w:pPr>
      <w:keepNext/>
      <w:widowControl w:val="0"/>
      <w:suppressAutoHyphens/>
      <w:spacing w:before="240" w:after="60"/>
      <w:outlineLvl w:val="2"/>
    </w:pPr>
    <w:rPr>
      <w:rFonts w:ascii="Arial" w:eastAsia="Arial Unicode MS"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D182A"/>
  </w:style>
  <w:style w:type="paragraph" w:customStyle="1" w:styleId="ConsPlusNonformat">
    <w:name w:val="ConsPlusNonformat"/>
    <w:rsid w:val="000C6032"/>
    <w:pPr>
      <w:autoSpaceDE w:val="0"/>
      <w:autoSpaceDN w:val="0"/>
      <w:adjustRightInd w:val="0"/>
    </w:pPr>
    <w:rPr>
      <w:rFonts w:ascii="Courier New" w:hAnsi="Courier New" w:cs="Courier New"/>
    </w:rPr>
  </w:style>
  <w:style w:type="character" w:styleId="a4">
    <w:name w:val="Strong"/>
    <w:qFormat/>
    <w:rsid w:val="000C6032"/>
    <w:rPr>
      <w:b/>
      <w:bCs/>
    </w:rPr>
  </w:style>
  <w:style w:type="paragraph" w:customStyle="1" w:styleId="ConsPlusCell">
    <w:name w:val="ConsPlusCell"/>
    <w:rsid w:val="00194CDF"/>
    <w:pPr>
      <w:widowControl w:val="0"/>
      <w:autoSpaceDE w:val="0"/>
      <w:autoSpaceDN w:val="0"/>
      <w:adjustRightInd w:val="0"/>
    </w:pPr>
    <w:rPr>
      <w:rFonts w:ascii="Arial" w:hAnsi="Arial" w:cs="Arial"/>
    </w:rPr>
  </w:style>
  <w:style w:type="paragraph" w:customStyle="1" w:styleId="a5">
    <w:name w:val="Знак"/>
    <w:basedOn w:val="a"/>
    <w:rsid w:val="00D7088B"/>
    <w:pPr>
      <w:spacing w:after="160" w:line="240" w:lineRule="exact"/>
    </w:pPr>
    <w:rPr>
      <w:rFonts w:ascii="Arial" w:hAnsi="Arial" w:cs="Arial"/>
      <w:sz w:val="20"/>
      <w:szCs w:val="20"/>
      <w:lang w:val="en-US" w:eastAsia="en-US"/>
    </w:rPr>
  </w:style>
  <w:style w:type="character" w:styleId="a6">
    <w:name w:val="Hyperlink"/>
    <w:rsid w:val="00982096"/>
    <w:rPr>
      <w:color w:val="0000FF"/>
      <w:u w:val="single"/>
    </w:rPr>
  </w:style>
  <w:style w:type="paragraph" w:customStyle="1" w:styleId="CharCharCharChar">
    <w:name w:val="Char Char Char Char"/>
    <w:basedOn w:val="a"/>
    <w:next w:val="a"/>
    <w:semiHidden/>
    <w:rsid w:val="00023AC5"/>
    <w:pPr>
      <w:spacing w:after="160" w:line="240" w:lineRule="exact"/>
    </w:pPr>
    <w:rPr>
      <w:rFonts w:ascii="Arial" w:hAnsi="Arial" w:cs="Arial"/>
      <w:sz w:val="20"/>
      <w:szCs w:val="20"/>
      <w:lang w:val="en-US" w:eastAsia="en-US"/>
    </w:rPr>
  </w:style>
  <w:style w:type="paragraph" w:styleId="a7">
    <w:name w:val="header"/>
    <w:basedOn w:val="a"/>
    <w:rsid w:val="008F5B6A"/>
    <w:pPr>
      <w:tabs>
        <w:tab w:val="center" w:pos="4677"/>
        <w:tab w:val="right" w:pos="9355"/>
      </w:tabs>
    </w:pPr>
    <w:rPr>
      <w:sz w:val="20"/>
      <w:szCs w:val="20"/>
    </w:rPr>
  </w:style>
  <w:style w:type="paragraph" w:customStyle="1" w:styleId="a8">
    <w:name w:val="Содержимое таблицы"/>
    <w:basedOn w:val="a"/>
    <w:rsid w:val="00B1785D"/>
    <w:pPr>
      <w:widowControl w:val="0"/>
      <w:suppressLineNumbers/>
      <w:suppressAutoHyphens/>
    </w:pPr>
    <w:rPr>
      <w:rFonts w:ascii="Arial" w:eastAsia="Arial Unicode MS" w:hAnsi="Arial"/>
    </w:rPr>
  </w:style>
  <w:style w:type="paragraph" w:customStyle="1" w:styleId="ConsPlusNormal">
    <w:name w:val="ConsPlusNormal"/>
    <w:rsid w:val="00001FC7"/>
    <w:pPr>
      <w:widowControl w:val="0"/>
      <w:suppressAutoHyphens/>
      <w:autoSpaceDE w:val="0"/>
      <w:ind w:firstLine="720"/>
    </w:pPr>
    <w:rPr>
      <w:rFonts w:ascii="Arial" w:hAnsi="Arial" w:cs="Arial"/>
      <w:lang w:eastAsia="ar-SA"/>
    </w:rPr>
  </w:style>
  <w:style w:type="paragraph" w:styleId="a9">
    <w:name w:val="Body Text"/>
    <w:basedOn w:val="a"/>
    <w:link w:val="aa"/>
    <w:rsid w:val="00693F79"/>
    <w:pPr>
      <w:widowControl w:val="0"/>
      <w:spacing w:after="120"/>
    </w:pPr>
    <w:rPr>
      <w:snapToGrid w:val="0"/>
      <w:sz w:val="20"/>
      <w:szCs w:val="20"/>
      <w:lang/>
    </w:rPr>
  </w:style>
  <w:style w:type="character" w:customStyle="1" w:styleId="aa">
    <w:name w:val="Основной текст Знак"/>
    <w:link w:val="a9"/>
    <w:rsid w:val="00693F79"/>
    <w:rPr>
      <w:snapToGrid w:val="0"/>
    </w:rPr>
  </w:style>
  <w:style w:type="paragraph" w:styleId="ab">
    <w:name w:val="List Paragraph"/>
    <w:basedOn w:val="a"/>
    <w:uiPriority w:val="34"/>
    <w:qFormat/>
    <w:rsid w:val="00F1751D"/>
    <w:pPr>
      <w:ind w:left="708"/>
    </w:pPr>
  </w:style>
  <w:style w:type="paragraph" w:customStyle="1" w:styleId="30">
    <w:name w:val="30"/>
    <w:basedOn w:val="a"/>
    <w:rsid w:val="00DE5A9C"/>
    <w:pPr>
      <w:spacing w:before="100" w:beforeAutospacing="1" w:after="100" w:afterAutospacing="1"/>
    </w:pPr>
  </w:style>
  <w:style w:type="paragraph" w:customStyle="1" w:styleId="consplusnormal0">
    <w:name w:val="consplusnormal0"/>
    <w:basedOn w:val="a"/>
    <w:rsid w:val="00DE5A9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65768925">
      <w:bodyDiv w:val="1"/>
      <w:marLeft w:val="0"/>
      <w:marRight w:val="0"/>
      <w:marTop w:val="0"/>
      <w:marBottom w:val="0"/>
      <w:divBdr>
        <w:top w:val="none" w:sz="0" w:space="0" w:color="auto"/>
        <w:left w:val="none" w:sz="0" w:space="0" w:color="auto"/>
        <w:bottom w:val="none" w:sz="0" w:space="0" w:color="auto"/>
        <w:right w:val="none" w:sz="0" w:space="0" w:color="auto"/>
      </w:divBdr>
    </w:div>
    <w:div w:id="270011857">
      <w:bodyDiv w:val="1"/>
      <w:marLeft w:val="0"/>
      <w:marRight w:val="0"/>
      <w:marTop w:val="0"/>
      <w:marBottom w:val="0"/>
      <w:divBdr>
        <w:top w:val="none" w:sz="0" w:space="0" w:color="auto"/>
        <w:left w:val="none" w:sz="0" w:space="0" w:color="auto"/>
        <w:bottom w:val="none" w:sz="0" w:space="0" w:color="auto"/>
        <w:right w:val="none" w:sz="0" w:space="0" w:color="auto"/>
      </w:divBdr>
      <w:divsChild>
        <w:div w:id="1820146602">
          <w:marLeft w:val="0"/>
          <w:marRight w:val="0"/>
          <w:marTop w:val="0"/>
          <w:marBottom w:val="0"/>
          <w:divBdr>
            <w:top w:val="none" w:sz="0" w:space="0" w:color="auto"/>
            <w:left w:val="none" w:sz="0" w:space="0" w:color="auto"/>
            <w:bottom w:val="none" w:sz="0" w:space="0" w:color="auto"/>
            <w:right w:val="none" w:sz="0" w:space="0" w:color="auto"/>
          </w:divBdr>
          <w:divsChild>
            <w:div w:id="1364864633">
              <w:marLeft w:val="0"/>
              <w:marRight w:val="0"/>
              <w:marTop w:val="0"/>
              <w:marBottom w:val="0"/>
              <w:divBdr>
                <w:top w:val="none" w:sz="0" w:space="0" w:color="auto"/>
                <w:left w:val="none" w:sz="0" w:space="0" w:color="auto"/>
                <w:bottom w:val="none" w:sz="0" w:space="0" w:color="auto"/>
                <w:right w:val="none" w:sz="0" w:space="0" w:color="auto"/>
              </w:divBdr>
              <w:divsChild>
                <w:div w:id="87550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04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EBE7E7-E50C-453F-AF39-E9E8BA879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2591</Words>
  <Characters>14775</Characters>
  <Application>Microsoft Office Word</Application>
  <DocSecurity>0</DocSecurity>
  <Lines>123</Lines>
  <Paragraphs>34</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
      <vt:lpstr>Утвержден</vt:lpstr>
      <vt:lpstr>Администрация</vt:lpstr>
      <vt:lpstr>    ГМЕЛИНСКОГО СЕЛЬСКОГО ПОСЕЛЕНИЯ</vt:lpstr>
      <vt:lpstr>        ПОСТАНОВЛЕНИЕ</vt:lpstr>
    </vt:vector>
  </TitlesOfParts>
  <Company>Company</Company>
  <LinksUpToDate>false</LinksUpToDate>
  <CharactersWithSpaces>17332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2012-05-11T12:59:00Z</cp:lastPrinted>
  <dcterms:created xsi:type="dcterms:W3CDTF">2019-01-10T11:11:00Z</dcterms:created>
  <dcterms:modified xsi:type="dcterms:W3CDTF">2019-01-10T11:11:00Z</dcterms:modified>
</cp:coreProperties>
</file>