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B6A" w:rsidRDefault="008F5B6A" w:rsidP="008F5B6A">
      <w:pPr>
        <w:pStyle w:val="1"/>
        <w:jc w:val="center"/>
        <w:rPr>
          <w:rFonts w:ascii="Times New Roman" w:hAnsi="Times New Roman" w:cs="Times New Roman"/>
          <w:b w:val="0"/>
          <w:spacing w:val="80"/>
          <w:sz w:val="40"/>
          <w:szCs w:val="40"/>
        </w:rPr>
      </w:pPr>
      <w:r>
        <w:rPr>
          <w:rFonts w:ascii="Times New Roman" w:hAnsi="Times New Roman" w:cs="Times New Roman"/>
          <w:b w:val="0"/>
          <w:spacing w:val="80"/>
          <w:sz w:val="40"/>
          <w:szCs w:val="40"/>
        </w:rPr>
        <w:t>АДМИНИСТРАЦИЯ</w:t>
      </w:r>
    </w:p>
    <w:p w:rsidR="008F5B6A" w:rsidRDefault="008F5B6A" w:rsidP="008F5B6A">
      <w:pPr>
        <w:pStyle w:val="2"/>
        <w:spacing w:line="360" w:lineRule="auto"/>
        <w:rPr>
          <w:sz w:val="24"/>
        </w:rPr>
      </w:pPr>
      <w:r>
        <w:rPr>
          <w:sz w:val="24"/>
        </w:rPr>
        <w:t xml:space="preserve">                                </w:t>
      </w:r>
      <w:r w:rsidR="001B3903">
        <w:rPr>
          <w:sz w:val="24"/>
        </w:rPr>
        <w:t>Гмелинского</w:t>
      </w:r>
      <w:r>
        <w:rPr>
          <w:sz w:val="24"/>
        </w:rPr>
        <w:t xml:space="preserve"> сельского поселения </w:t>
      </w:r>
    </w:p>
    <w:p w:rsidR="008F5B6A" w:rsidRDefault="008F5B6A" w:rsidP="008F5B6A">
      <w:pPr>
        <w:pStyle w:val="2"/>
        <w:spacing w:line="360" w:lineRule="auto"/>
        <w:rPr>
          <w:sz w:val="24"/>
        </w:rPr>
      </w:pPr>
      <w:r>
        <w:rPr>
          <w:sz w:val="24"/>
        </w:rPr>
        <w:t>Старополтавского муниципального района Волгоградской области</w:t>
      </w:r>
    </w:p>
    <w:p w:rsidR="008F5B6A" w:rsidRDefault="008F5B6A" w:rsidP="008F5B6A">
      <w:pPr>
        <w:pBdr>
          <w:bottom w:val="double" w:sz="6" w:space="1" w:color="auto"/>
        </w:pBdr>
        <w:rPr>
          <w:sz w:val="28"/>
          <w:szCs w:val="28"/>
        </w:rPr>
      </w:pPr>
    </w:p>
    <w:p w:rsidR="008F5B6A" w:rsidRDefault="008F5B6A" w:rsidP="008F5B6A">
      <w:pPr>
        <w:rPr>
          <w:sz w:val="28"/>
          <w:szCs w:val="28"/>
        </w:rPr>
      </w:pPr>
    </w:p>
    <w:p w:rsidR="00785C11" w:rsidRDefault="00785C11" w:rsidP="00B1785D">
      <w:pPr>
        <w:jc w:val="center"/>
        <w:rPr>
          <w:rFonts w:eastAsia="Arial Unicode MS" w:cs="Tahoma"/>
          <w:b/>
          <w:bCs/>
          <w:sz w:val="28"/>
          <w:szCs w:val="28"/>
        </w:rPr>
      </w:pPr>
    </w:p>
    <w:p w:rsidR="00B1785D" w:rsidRDefault="00B1785D" w:rsidP="00B1785D">
      <w:pPr>
        <w:jc w:val="center"/>
        <w:rPr>
          <w:rFonts w:eastAsia="Arial Unicode MS" w:cs="Tahoma"/>
          <w:b/>
          <w:bCs/>
          <w:sz w:val="28"/>
          <w:szCs w:val="28"/>
        </w:rPr>
      </w:pPr>
      <w:r>
        <w:rPr>
          <w:rFonts w:eastAsia="Arial Unicode MS" w:cs="Tahoma"/>
          <w:b/>
          <w:bCs/>
          <w:sz w:val="28"/>
          <w:szCs w:val="28"/>
        </w:rPr>
        <w:t>ПОСТАНОВЛЕНИЕ</w:t>
      </w:r>
    </w:p>
    <w:p w:rsidR="00B1785D" w:rsidRDefault="00B1785D" w:rsidP="00B1785D">
      <w:pPr>
        <w:jc w:val="both"/>
        <w:rPr>
          <w:rFonts w:eastAsia="Arial Unicode MS" w:cs="Tahoma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818"/>
        <w:gridCol w:w="4818"/>
      </w:tblGrid>
      <w:tr w:rsidR="00B1785D" w:rsidTr="00D05686">
        <w:tc>
          <w:tcPr>
            <w:tcW w:w="4818" w:type="dxa"/>
          </w:tcPr>
          <w:p w:rsidR="00B1785D" w:rsidRDefault="00B1785D" w:rsidP="00F57544">
            <w:pPr>
              <w:pStyle w:val="a8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от «</w:t>
            </w:r>
            <w:r w:rsidR="00F57544">
              <w:rPr>
                <w:rFonts w:cs="Tahoma"/>
                <w:sz w:val="20"/>
                <w:szCs w:val="20"/>
              </w:rPr>
              <w:t>18</w:t>
            </w:r>
            <w:r>
              <w:rPr>
                <w:rFonts w:cs="Tahoma"/>
                <w:sz w:val="20"/>
                <w:szCs w:val="20"/>
              </w:rPr>
              <w:t>»</w:t>
            </w:r>
            <w:r w:rsidR="00F57544">
              <w:rPr>
                <w:rFonts w:cs="Tahoma"/>
                <w:sz w:val="20"/>
                <w:szCs w:val="20"/>
              </w:rPr>
              <w:t xml:space="preserve">  марта  </w:t>
            </w:r>
            <w:r>
              <w:rPr>
                <w:rFonts w:cs="Tahoma"/>
                <w:sz w:val="20"/>
                <w:szCs w:val="20"/>
              </w:rPr>
              <w:t>201</w:t>
            </w:r>
            <w:r w:rsidR="0075039F">
              <w:rPr>
                <w:rFonts w:cs="Tahoma"/>
                <w:sz w:val="20"/>
                <w:szCs w:val="20"/>
              </w:rPr>
              <w:t>9</w:t>
            </w:r>
            <w:r>
              <w:rPr>
                <w:rFonts w:cs="Tahoma"/>
                <w:sz w:val="20"/>
                <w:szCs w:val="20"/>
              </w:rPr>
              <w:t xml:space="preserve"> г.</w:t>
            </w:r>
          </w:p>
        </w:tc>
        <w:tc>
          <w:tcPr>
            <w:tcW w:w="4818" w:type="dxa"/>
          </w:tcPr>
          <w:p w:rsidR="00B1785D" w:rsidRDefault="00B1785D" w:rsidP="00F57544">
            <w:pPr>
              <w:pStyle w:val="a8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                                                                    №</w:t>
            </w:r>
            <w:r w:rsidR="00F57544">
              <w:rPr>
                <w:rFonts w:cs="Tahoma"/>
                <w:sz w:val="20"/>
                <w:szCs w:val="20"/>
              </w:rPr>
              <w:t xml:space="preserve"> 23</w:t>
            </w:r>
          </w:p>
        </w:tc>
      </w:tr>
    </w:tbl>
    <w:p w:rsidR="00B1785D" w:rsidRDefault="00B1785D" w:rsidP="00B1785D">
      <w:pPr>
        <w:spacing w:line="240" w:lineRule="exact"/>
        <w:ind w:right="3968"/>
        <w:jc w:val="both"/>
        <w:rPr>
          <w:rFonts w:eastAsia="Arial Unicode MS" w:cs="Tahoma"/>
          <w:b/>
          <w:color w:val="000000"/>
          <w:sz w:val="16"/>
          <w:szCs w:val="16"/>
        </w:rPr>
      </w:pPr>
    </w:p>
    <w:p w:rsidR="00B06698" w:rsidRDefault="00B1785D" w:rsidP="00B1785D">
      <w:pPr>
        <w:spacing w:line="240" w:lineRule="exact"/>
        <w:ind w:right="3968"/>
        <w:jc w:val="both"/>
        <w:rPr>
          <w:rFonts w:eastAsia="Arial Unicode MS" w:cs="Tahoma"/>
          <w:color w:val="000000"/>
        </w:rPr>
      </w:pPr>
      <w:r w:rsidRPr="00B1785D">
        <w:rPr>
          <w:rFonts w:eastAsia="Arial Unicode MS" w:cs="Tahoma"/>
          <w:color w:val="000000"/>
        </w:rPr>
        <w:t>«</w:t>
      </w:r>
      <w:r w:rsidR="009B7800">
        <w:rPr>
          <w:rFonts w:eastAsia="Arial Unicode MS" w:cs="Tahoma"/>
          <w:color w:val="000000"/>
        </w:rPr>
        <w:t xml:space="preserve">Об утверждении </w:t>
      </w:r>
      <w:r w:rsidR="009B7800" w:rsidRPr="009B7800">
        <w:rPr>
          <w:rFonts w:eastAsia="Arial Unicode MS" w:cs="Tahoma"/>
          <w:color w:val="000000"/>
        </w:rPr>
        <w:t>План</w:t>
      </w:r>
      <w:r w:rsidR="009B7800">
        <w:rPr>
          <w:rFonts w:eastAsia="Arial Unicode MS" w:cs="Tahoma"/>
          <w:color w:val="000000"/>
        </w:rPr>
        <w:t>а</w:t>
      </w:r>
      <w:r w:rsidR="009B7800" w:rsidRPr="009B7800">
        <w:rPr>
          <w:rFonts w:eastAsia="Arial Unicode MS" w:cs="Tahoma"/>
          <w:color w:val="000000"/>
        </w:rPr>
        <w:t xml:space="preserve"> мероприятий по профилактике терроризма и экстремизма в </w:t>
      </w:r>
      <w:r w:rsidR="009756FA">
        <w:rPr>
          <w:rFonts w:eastAsia="Arial Unicode MS" w:cs="Tahoma"/>
          <w:color w:val="000000"/>
        </w:rPr>
        <w:t>Г</w:t>
      </w:r>
      <w:r w:rsidR="001B3903">
        <w:rPr>
          <w:rFonts w:eastAsia="Arial Unicode MS" w:cs="Tahoma"/>
          <w:color w:val="000000"/>
        </w:rPr>
        <w:t>мелинском</w:t>
      </w:r>
      <w:r w:rsidR="009B7800">
        <w:rPr>
          <w:rFonts w:eastAsia="Arial Unicode MS" w:cs="Tahoma"/>
          <w:color w:val="000000"/>
        </w:rPr>
        <w:t xml:space="preserve"> сельском поселении</w:t>
      </w:r>
      <w:r w:rsidR="009B7800" w:rsidRPr="009B7800">
        <w:rPr>
          <w:rFonts w:eastAsia="Arial Unicode MS" w:cs="Tahoma"/>
          <w:color w:val="000000"/>
        </w:rPr>
        <w:t xml:space="preserve"> на 201</w:t>
      </w:r>
      <w:r w:rsidR="0075039F">
        <w:rPr>
          <w:rFonts w:eastAsia="Arial Unicode MS" w:cs="Tahoma"/>
          <w:color w:val="000000"/>
        </w:rPr>
        <w:t>9</w:t>
      </w:r>
      <w:r w:rsidR="009B7800" w:rsidRPr="009B7800">
        <w:rPr>
          <w:rFonts w:eastAsia="Arial Unicode MS" w:cs="Tahoma"/>
          <w:color w:val="000000"/>
        </w:rPr>
        <w:t xml:space="preserve"> год</w:t>
      </w:r>
      <w:r w:rsidR="00DE5C7F" w:rsidRPr="00DE5C7F">
        <w:rPr>
          <w:rFonts w:eastAsia="Arial Unicode MS" w:cs="Tahoma"/>
          <w:color w:val="000000"/>
        </w:rPr>
        <w:t>»</w:t>
      </w:r>
    </w:p>
    <w:p w:rsidR="00B06698" w:rsidRDefault="00B06698" w:rsidP="00B1785D">
      <w:pPr>
        <w:spacing w:line="240" w:lineRule="exact"/>
        <w:ind w:right="3968"/>
        <w:jc w:val="both"/>
        <w:rPr>
          <w:rFonts w:eastAsia="Arial Unicode MS" w:cs="Tahoma"/>
          <w:color w:val="000000"/>
        </w:rPr>
      </w:pPr>
    </w:p>
    <w:p w:rsidR="00B1785D" w:rsidRDefault="00B1785D" w:rsidP="00B1785D">
      <w:pPr>
        <w:jc w:val="both"/>
        <w:rPr>
          <w:rFonts w:eastAsia="Arial Unicode MS" w:cs="Tahoma"/>
        </w:rPr>
      </w:pPr>
    </w:p>
    <w:p w:rsidR="007B5C97" w:rsidRDefault="009B7800" w:rsidP="00B1785D">
      <w:pPr>
        <w:autoSpaceDE w:val="0"/>
        <w:ind w:firstLine="540"/>
        <w:jc w:val="both"/>
        <w:rPr>
          <w:rFonts w:eastAsia="Arial Unicode MS" w:cs="Tahoma"/>
        </w:rPr>
      </w:pPr>
      <w:r w:rsidRPr="009B7800">
        <w:rPr>
          <w:rFonts w:eastAsia="Arial Unicode MS" w:cs="Tahoma"/>
        </w:rPr>
        <w:t>В соответствии с Федеральным законом от 06.03.2006 № 35-ФЗ "О противодействии терроризму", Федеральным законом от 25.07.2002 № 114-ФЗ "О противодействии экстремистской деятельности", Федеральным законом от 06.10.2003 № 131-ФЗ "Об общих принципах организации местного самоуправления в Российской Федерации"</w:t>
      </w:r>
      <w:r w:rsidR="00B1785D">
        <w:rPr>
          <w:rFonts w:eastAsia="Arial Unicode MS" w:cs="Tahoma"/>
        </w:rPr>
        <w:t xml:space="preserve">, </w:t>
      </w:r>
      <w:proofErr w:type="gramStart"/>
      <w:r w:rsidR="00B8346F">
        <w:rPr>
          <w:rFonts w:eastAsia="Arial Unicode MS" w:cs="Tahoma"/>
        </w:rPr>
        <w:t>в</w:t>
      </w:r>
      <w:proofErr w:type="gramEnd"/>
      <w:r w:rsidR="00DB208D">
        <w:rPr>
          <w:rFonts w:eastAsia="Arial Unicode MS" w:cs="Tahoma"/>
        </w:rPr>
        <w:t xml:space="preserve"> </w:t>
      </w:r>
      <w:proofErr w:type="gramStart"/>
      <w:r w:rsidR="00DB208D">
        <w:rPr>
          <w:rFonts w:eastAsia="Arial Unicode MS" w:cs="Tahoma"/>
        </w:rPr>
        <w:t xml:space="preserve">соответствии с Указам Президента РФ от 06.12.2018 №703 «О внесении изменений </w:t>
      </w:r>
      <w:r w:rsidR="00DB208D" w:rsidRPr="00DB208D">
        <w:rPr>
          <w:rFonts w:eastAsia="Arial Unicode MS" w:cs="Tahoma"/>
        </w:rPr>
        <w:t>в Стратегию государственной национальной политики Российской Федерации на период до 2025 года</w:t>
      </w:r>
      <w:r w:rsidR="00B8346F">
        <w:rPr>
          <w:rFonts w:eastAsia="Arial Unicode MS" w:cs="Tahoma"/>
        </w:rPr>
        <w:t>»</w:t>
      </w:r>
      <w:r w:rsidR="00DB208D" w:rsidRPr="00DB208D">
        <w:rPr>
          <w:rFonts w:eastAsia="Arial Unicode MS" w:cs="Tahoma"/>
        </w:rPr>
        <w:t>, утвержденную Указом Президента Российской Федерации от 19 декабря 2012 г. N 1666 "О Стратегии государственной национальной политики Российской Федерации на период до 2025 года"</w:t>
      </w:r>
      <w:r w:rsidR="00B8346F">
        <w:rPr>
          <w:rFonts w:eastAsia="Arial Unicode MS" w:cs="Tahoma"/>
        </w:rPr>
        <w:t xml:space="preserve">, </w:t>
      </w:r>
      <w:r w:rsidR="00396812">
        <w:rPr>
          <w:rFonts w:eastAsia="Arial Unicode MS" w:cs="Tahoma"/>
        </w:rPr>
        <w:t xml:space="preserve">согласно </w:t>
      </w:r>
      <w:r>
        <w:rPr>
          <w:rFonts w:eastAsia="Arial Unicode MS" w:cs="Tahoma"/>
        </w:rPr>
        <w:t xml:space="preserve">Долгосрочной муниципальной целевой программой «Профилактика терроризма и экстремизма на территории </w:t>
      </w:r>
      <w:r w:rsidR="001B3903">
        <w:rPr>
          <w:rFonts w:eastAsia="Arial Unicode MS" w:cs="Tahoma"/>
        </w:rPr>
        <w:t>Гмелинского</w:t>
      </w:r>
      <w:r>
        <w:rPr>
          <w:rFonts w:eastAsia="Arial Unicode MS" w:cs="Tahoma"/>
        </w:rPr>
        <w:t xml:space="preserve"> сельского</w:t>
      </w:r>
      <w:proofErr w:type="gramEnd"/>
      <w:r>
        <w:rPr>
          <w:rFonts w:eastAsia="Arial Unicode MS" w:cs="Tahoma"/>
        </w:rPr>
        <w:t xml:space="preserve"> поселения на </w:t>
      </w:r>
      <w:r w:rsidRPr="00591878">
        <w:rPr>
          <w:rFonts w:eastAsia="Arial Unicode MS" w:cs="Tahoma"/>
        </w:rPr>
        <w:t>201</w:t>
      </w:r>
      <w:r w:rsidR="001B3903">
        <w:rPr>
          <w:rFonts w:eastAsia="Arial Unicode MS" w:cs="Tahoma"/>
        </w:rPr>
        <w:t>9</w:t>
      </w:r>
      <w:r w:rsidRPr="00591878">
        <w:rPr>
          <w:rFonts w:eastAsia="Arial Unicode MS" w:cs="Tahoma"/>
        </w:rPr>
        <w:t>-20</w:t>
      </w:r>
      <w:r w:rsidR="00591878" w:rsidRPr="00591878">
        <w:rPr>
          <w:rFonts w:eastAsia="Arial Unicode MS" w:cs="Tahoma"/>
        </w:rPr>
        <w:t>2</w:t>
      </w:r>
      <w:r w:rsidR="001B3903">
        <w:rPr>
          <w:rFonts w:eastAsia="Arial Unicode MS" w:cs="Tahoma"/>
        </w:rPr>
        <w:t>2</w:t>
      </w:r>
      <w:r>
        <w:rPr>
          <w:rFonts w:eastAsia="Arial Unicode MS" w:cs="Tahoma"/>
        </w:rPr>
        <w:t xml:space="preserve"> годы», утвержденной постановлением администрации </w:t>
      </w:r>
      <w:r w:rsidR="001B3903">
        <w:rPr>
          <w:rFonts w:eastAsia="Arial Unicode MS" w:cs="Tahoma"/>
        </w:rPr>
        <w:t>Гмелинского</w:t>
      </w:r>
      <w:r>
        <w:rPr>
          <w:rFonts w:eastAsia="Arial Unicode MS" w:cs="Tahoma"/>
        </w:rPr>
        <w:t xml:space="preserve"> сельского поселения от</w:t>
      </w:r>
      <w:r w:rsidR="001B3903">
        <w:rPr>
          <w:rFonts w:eastAsia="Arial Unicode MS" w:cs="Tahoma"/>
        </w:rPr>
        <w:t xml:space="preserve"> 30.01.2019</w:t>
      </w:r>
      <w:r w:rsidRPr="00507202">
        <w:rPr>
          <w:rFonts w:eastAsia="Arial Unicode MS" w:cs="Tahoma"/>
          <w:color w:val="FF0000"/>
        </w:rPr>
        <w:t xml:space="preserve"> №</w:t>
      </w:r>
      <w:r w:rsidR="001B3903">
        <w:rPr>
          <w:rFonts w:eastAsia="Arial Unicode MS" w:cs="Tahoma"/>
          <w:color w:val="FF0000"/>
        </w:rPr>
        <w:t xml:space="preserve"> 8</w:t>
      </w:r>
      <w:r>
        <w:rPr>
          <w:rFonts w:eastAsia="Arial Unicode MS" w:cs="Tahoma"/>
        </w:rPr>
        <w:t xml:space="preserve">, </w:t>
      </w:r>
      <w:r w:rsidR="00B1785D">
        <w:rPr>
          <w:rFonts w:eastAsia="Arial Unicode MS" w:cs="Tahoma"/>
        </w:rPr>
        <w:t xml:space="preserve">Администрация </w:t>
      </w:r>
      <w:r w:rsidR="001B3903">
        <w:rPr>
          <w:rFonts w:eastAsia="Arial Unicode MS" w:cs="Tahoma"/>
        </w:rPr>
        <w:t>Гмелинского</w:t>
      </w:r>
      <w:r w:rsidR="00B1785D">
        <w:rPr>
          <w:rFonts w:eastAsia="Arial Unicode MS" w:cs="Tahoma"/>
        </w:rPr>
        <w:t xml:space="preserve"> сельского поселения</w:t>
      </w:r>
    </w:p>
    <w:p w:rsidR="007B5C97" w:rsidRDefault="007B5C97" w:rsidP="00B1785D">
      <w:pPr>
        <w:autoSpaceDE w:val="0"/>
        <w:ind w:firstLine="540"/>
        <w:jc w:val="both"/>
        <w:rPr>
          <w:rFonts w:eastAsia="Arial Unicode MS" w:cs="Tahoma"/>
        </w:rPr>
      </w:pPr>
    </w:p>
    <w:p w:rsidR="00B1785D" w:rsidRDefault="007B5C97" w:rsidP="007B5C97">
      <w:pPr>
        <w:autoSpaceDE w:val="0"/>
        <w:ind w:firstLine="540"/>
        <w:jc w:val="center"/>
        <w:rPr>
          <w:rFonts w:eastAsia="Arial Unicode MS" w:cs="Tahoma"/>
          <w:spacing w:val="80"/>
        </w:rPr>
      </w:pPr>
      <w:r>
        <w:rPr>
          <w:rFonts w:eastAsia="Arial Unicode MS" w:cs="Tahoma"/>
        </w:rPr>
        <w:t>ПОСТАНОВЛЯЕТ</w:t>
      </w:r>
      <w:r w:rsidR="00B1785D">
        <w:rPr>
          <w:rFonts w:eastAsia="Arial Unicode MS" w:cs="Tahoma"/>
          <w:spacing w:val="80"/>
        </w:rPr>
        <w:t>:</w:t>
      </w:r>
    </w:p>
    <w:p w:rsidR="007B5C97" w:rsidRDefault="007B5C97" w:rsidP="00674AC1">
      <w:pPr>
        <w:autoSpaceDE w:val="0"/>
        <w:ind w:firstLine="567"/>
        <w:jc w:val="center"/>
        <w:rPr>
          <w:rFonts w:eastAsia="Arial Unicode MS" w:cs="Tahoma"/>
        </w:rPr>
      </w:pPr>
    </w:p>
    <w:p w:rsidR="00B1785D" w:rsidRPr="00674AC1" w:rsidRDefault="009B7800" w:rsidP="00B225AB">
      <w:pPr>
        <w:numPr>
          <w:ilvl w:val="0"/>
          <w:numId w:val="3"/>
        </w:numPr>
        <w:tabs>
          <w:tab w:val="clear" w:pos="928"/>
          <w:tab w:val="num" w:pos="0"/>
        </w:tabs>
        <w:ind w:left="0" w:firstLine="567"/>
        <w:jc w:val="both"/>
        <w:rPr>
          <w:rFonts w:eastAsia="Arial Unicode MS" w:cs="Tahoma"/>
          <w:color w:val="000000"/>
        </w:rPr>
      </w:pPr>
      <w:r w:rsidRPr="009B7800">
        <w:rPr>
          <w:rFonts w:eastAsia="Arial Unicode MS" w:cs="Tahoma"/>
        </w:rPr>
        <w:t xml:space="preserve">Утвердить План мероприятий по профилактике терроризма и экстремизма </w:t>
      </w:r>
      <w:r w:rsidR="004C3D51">
        <w:rPr>
          <w:rFonts w:eastAsia="Arial Unicode MS" w:cs="Tahoma"/>
        </w:rPr>
        <w:t xml:space="preserve">в </w:t>
      </w:r>
      <w:r w:rsidR="001B3903">
        <w:rPr>
          <w:rFonts w:eastAsia="Arial Unicode MS" w:cs="Tahoma"/>
        </w:rPr>
        <w:t>Гмелинском</w:t>
      </w:r>
      <w:r w:rsidRPr="009B7800">
        <w:rPr>
          <w:rFonts w:eastAsia="Arial Unicode MS" w:cs="Tahoma"/>
        </w:rPr>
        <w:t xml:space="preserve"> сельском поселении на 201</w:t>
      </w:r>
      <w:r w:rsidR="0075039F">
        <w:rPr>
          <w:rFonts w:eastAsia="Arial Unicode MS" w:cs="Tahoma"/>
        </w:rPr>
        <w:t>9</w:t>
      </w:r>
      <w:r w:rsidRPr="009B7800">
        <w:rPr>
          <w:rFonts w:eastAsia="Arial Unicode MS" w:cs="Tahoma"/>
        </w:rPr>
        <w:t xml:space="preserve"> год (далее – План мероприятий) </w:t>
      </w:r>
      <w:r>
        <w:rPr>
          <w:rFonts w:eastAsia="Arial Unicode MS" w:cs="Tahoma"/>
        </w:rPr>
        <w:t>согласно приложению</w:t>
      </w:r>
      <w:r w:rsidR="00B1785D" w:rsidRPr="00674AC1">
        <w:rPr>
          <w:rFonts w:eastAsia="Arial Unicode MS" w:cs="Tahoma"/>
          <w:color w:val="000000"/>
        </w:rPr>
        <w:t>.</w:t>
      </w:r>
    </w:p>
    <w:p w:rsidR="00B1785D" w:rsidRDefault="0075039F" w:rsidP="00642B28">
      <w:pPr>
        <w:widowControl w:val="0"/>
        <w:numPr>
          <w:ilvl w:val="0"/>
          <w:numId w:val="3"/>
        </w:numPr>
        <w:tabs>
          <w:tab w:val="clear" w:pos="928"/>
          <w:tab w:val="num" w:pos="0"/>
        </w:tabs>
        <w:suppressAutoHyphens/>
        <w:ind w:left="0" w:firstLine="567"/>
        <w:jc w:val="both"/>
        <w:rPr>
          <w:rFonts w:eastAsia="Arial Unicode MS" w:cs="Tahoma"/>
          <w:spacing w:val="5"/>
        </w:rPr>
      </w:pPr>
      <w:r>
        <w:rPr>
          <w:rFonts w:eastAsia="Arial Unicode MS" w:cs="Tahoma"/>
          <w:spacing w:val="5"/>
        </w:rPr>
        <w:t>Обнародовать</w:t>
      </w:r>
      <w:r w:rsidR="00B1785D">
        <w:rPr>
          <w:rFonts w:eastAsia="Arial Unicode MS" w:cs="Tahoma"/>
          <w:spacing w:val="5"/>
        </w:rPr>
        <w:t xml:space="preserve"> </w:t>
      </w:r>
      <w:r w:rsidR="00CC3EBF">
        <w:rPr>
          <w:rFonts w:eastAsia="Arial Unicode MS" w:cs="Tahoma"/>
          <w:spacing w:val="5"/>
        </w:rPr>
        <w:t xml:space="preserve">настоящее постановление </w:t>
      </w:r>
      <w:r>
        <w:rPr>
          <w:rFonts w:eastAsia="Arial Unicode MS" w:cs="Tahoma"/>
          <w:spacing w:val="5"/>
        </w:rPr>
        <w:t xml:space="preserve">в установленных местах и разместить </w:t>
      </w:r>
      <w:r w:rsidR="00B1785D">
        <w:rPr>
          <w:rFonts w:eastAsia="Arial Unicode MS" w:cs="Tahoma"/>
          <w:spacing w:val="5"/>
        </w:rPr>
        <w:t xml:space="preserve">в сети Интернет на сайте </w:t>
      </w:r>
      <w:r w:rsidR="001B3903">
        <w:rPr>
          <w:rFonts w:eastAsia="Arial Unicode MS" w:cs="Tahoma"/>
          <w:spacing w:val="5"/>
        </w:rPr>
        <w:t>Гмелинского</w:t>
      </w:r>
      <w:r w:rsidR="00B1785D">
        <w:rPr>
          <w:rFonts w:eastAsia="Arial Unicode MS" w:cs="Tahoma"/>
          <w:spacing w:val="5"/>
        </w:rPr>
        <w:t xml:space="preserve"> сельского поселения.</w:t>
      </w:r>
    </w:p>
    <w:p w:rsidR="00DB208D" w:rsidRDefault="00DB208D" w:rsidP="00DB208D">
      <w:pPr>
        <w:widowControl w:val="0"/>
        <w:numPr>
          <w:ilvl w:val="0"/>
          <w:numId w:val="3"/>
        </w:numPr>
        <w:tabs>
          <w:tab w:val="clear" w:pos="928"/>
          <w:tab w:val="num" w:pos="0"/>
        </w:tabs>
        <w:suppressAutoHyphens/>
        <w:ind w:left="0" w:firstLine="567"/>
        <w:jc w:val="both"/>
        <w:rPr>
          <w:rFonts w:eastAsia="Arial Unicode MS" w:cs="Tahoma"/>
          <w:spacing w:val="5"/>
        </w:rPr>
      </w:pPr>
      <w:r>
        <w:rPr>
          <w:rFonts w:eastAsia="Arial Unicode MS" w:cs="Tahoma"/>
          <w:spacing w:val="5"/>
        </w:rPr>
        <w:t xml:space="preserve">Постановление администрации </w:t>
      </w:r>
      <w:r w:rsidR="001B3903">
        <w:rPr>
          <w:rFonts w:eastAsia="Arial Unicode MS" w:cs="Tahoma"/>
          <w:spacing w:val="5"/>
        </w:rPr>
        <w:t>Гмелинского</w:t>
      </w:r>
      <w:r w:rsidRPr="00DB208D">
        <w:rPr>
          <w:rFonts w:eastAsia="Arial Unicode MS" w:cs="Tahoma"/>
          <w:spacing w:val="5"/>
        </w:rPr>
        <w:t xml:space="preserve"> сельского поселения</w:t>
      </w:r>
      <w:r>
        <w:rPr>
          <w:rFonts w:eastAsia="Arial Unicode MS" w:cs="Tahoma"/>
          <w:spacing w:val="5"/>
        </w:rPr>
        <w:t xml:space="preserve"> от </w:t>
      </w:r>
      <w:r w:rsidR="009756FA">
        <w:rPr>
          <w:rFonts w:eastAsia="Arial Unicode MS" w:cs="Tahoma"/>
          <w:spacing w:val="5"/>
        </w:rPr>
        <w:t>30.01.</w:t>
      </w:r>
      <w:r>
        <w:rPr>
          <w:rFonts w:eastAsia="Arial Unicode MS" w:cs="Tahoma"/>
          <w:spacing w:val="5"/>
        </w:rPr>
        <w:t>2019 №</w:t>
      </w:r>
      <w:r w:rsidR="009756FA">
        <w:rPr>
          <w:rFonts w:eastAsia="Arial Unicode MS" w:cs="Tahoma"/>
          <w:spacing w:val="5"/>
        </w:rPr>
        <w:t xml:space="preserve"> 9</w:t>
      </w:r>
      <w:r>
        <w:rPr>
          <w:rFonts w:eastAsia="Arial Unicode MS" w:cs="Tahoma"/>
          <w:spacing w:val="5"/>
        </w:rPr>
        <w:t xml:space="preserve"> </w:t>
      </w:r>
      <w:r w:rsidRPr="00DB208D">
        <w:rPr>
          <w:rFonts w:eastAsia="Arial Unicode MS" w:cs="Tahoma"/>
          <w:spacing w:val="5"/>
        </w:rPr>
        <w:t xml:space="preserve">«Об утверждении Плана мероприятий по профилактике терроризма и экстремизма в </w:t>
      </w:r>
      <w:r w:rsidR="001B3903">
        <w:rPr>
          <w:rFonts w:eastAsia="Arial Unicode MS" w:cs="Tahoma"/>
          <w:spacing w:val="5"/>
        </w:rPr>
        <w:t>Гмелинском</w:t>
      </w:r>
      <w:r w:rsidRPr="00DB208D">
        <w:rPr>
          <w:rFonts w:eastAsia="Arial Unicode MS" w:cs="Tahoma"/>
          <w:spacing w:val="5"/>
        </w:rPr>
        <w:t xml:space="preserve"> сельском поселении на 2019 год»</w:t>
      </w:r>
      <w:r>
        <w:rPr>
          <w:rFonts w:eastAsia="Arial Unicode MS" w:cs="Tahoma"/>
          <w:spacing w:val="5"/>
        </w:rPr>
        <w:t xml:space="preserve"> признать утратившим силу.</w:t>
      </w:r>
    </w:p>
    <w:p w:rsidR="00B1785D" w:rsidRDefault="00B1785D" w:rsidP="007B5C97">
      <w:pPr>
        <w:widowControl w:val="0"/>
        <w:numPr>
          <w:ilvl w:val="0"/>
          <w:numId w:val="3"/>
        </w:numPr>
        <w:tabs>
          <w:tab w:val="clear" w:pos="928"/>
          <w:tab w:val="num" w:pos="0"/>
          <w:tab w:val="left" w:pos="1136"/>
        </w:tabs>
        <w:suppressAutoHyphens/>
        <w:ind w:left="0" w:firstLine="567"/>
        <w:jc w:val="both"/>
        <w:rPr>
          <w:rFonts w:eastAsia="Arial Unicode MS" w:cs="Tahoma"/>
          <w:spacing w:val="5"/>
        </w:rPr>
      </w:pPr>
      <w:r>
        <w:rPr>
          <w:rFonts w:eastAsia="Arial Unicode MS" w:cs="Tahoma"/>
          <w:spacing w:val="5"/>
        </w:rPr>
        <w:t xml:space="preserve">Ответственность за исполнение  данного  постановления  возложить на специалиста Администрации </w:t>
      </w:r>
      <w:r w:rsidR="001B3903">
        <w:rPr>
          <w:rFonts w:eastAsia="Arial Unicode MS" w:cs="Tahoma"/>
          <w:spacing w:val="5"/>
        </w:rPr>
        <w:t>Гмелинского</w:t>
      </w:r>
      <w:r>
        <w:rPr>
          <w:rFonts w:eastAsia="Arial Unicode MS" w:cs="Tahoma"/>
          <w:spacing w:val="5"/>
        </w:rPr>
        <w:t xml:space="preserve"> сельского поселения </w:t>
      </w:r>
      <w:r w:rsidR="009756FA">
        <w:rPr>
          <w:rFonts w:eastAsia="Arial Unicode MS" w:cs="Tahoma"/>
          <w:spacing w:val="5"/>
        </w:rPr>
        <w:t xml:space="preserve"> </w:t>
      </w:r>
      <w:proofErr w:type="spellStart"/>
      <w:r w:rsidR="009756FA">
        <w:rPr>
          <w:rFonts w:eastAsia="Arial Unicode MS" w:cs="Tahoma"/>
          <w:spacing w:val="5"/>
        </w:rPr>
        <w:t>Бурамбаева</w:t>
      </w:r>
      <w:proofErr w:type="spellEnd"/>
      <w:r w:rsidR="009756FA">
        <w:rPr>
          <w:rFonts w:eastAsia="Arial Unicode MS" w:cs="Tahoma"/>
          <w:spacing w:val="5"/>
        </w:rPr>
        <w:t xml:space="preserve"> Е.П.</w:t>
      </w:r>
      <w:r w:rsidR="00632EBC">
        <w:rPr>
          <w:rFonts w:eastAsia="Arial Unicode MS" w:cs="Tahoma"/>
          <w:spacing w:val="5"/>
        </w:rPr>
        <w:t>.</w:t>
      </w:r>
    </w:p>
    <w:p w:rsidR="008F5B6A" w:rsidRDefault="008F5B6A" w:rsidP="008F5B6A">
      <w:pPr>
        <w:jc w:val="right"/>
        <w:rPr>
          <w:b/>
        </w:rPr>
      </w:pPr>
    </w:p>
    <w:p w:rsidR="005070B2" w:rsidRDefault="005070B2" w:rsidP="00785C11">
      <w:pPr>
        <w:jc w:val="right"/>
        <w:rPr>
          <w:b/>
        </w:rPr>
      </w:pPr>
    </w:p>
    <w:p w:rsidR="00785C11" w:rsidRDefault="00785C11" w:rsidP="00785C11">
      <w:pPr>
        <w:rPr>
          <w:b/>
        </w:rPr>
      </w:pPr>
    </w:p>
    <w:p w:rsidR="008F5B6A" w:rsidRDefault="008F5B6A" w:rsidP="00785C11">
      <w:pPr>
        <w:rPr>
          <w:b/>
        </w:rPr>
      </w:pPr>
      <w:r>
        <w:rPr>
          <w:b/>
        </w:rPr>
        <w:t xml:space="preserve">Глава </w:t>
      </w:r>
      <w:r w:rsidR="001B3903">
        <w:rPr>
          <w:b/>
        </w:rPr>
        <w:t>Гмелинского</w:t>
      </w:r>
    </w:p>
    <w:p w:rsidR="008F5B6A" w:rsidRDefault="003365B8" w:rsidP="00785C11">
      <w:pPr>
        <w:rPr>
          <w:b/>
        </w:rPr>
      </w:pPr>
      <w:r>
        <w:rPr>
          <w:b/>
        </w:rPr>
        <w:t>сельского поселения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B06698">
        <w:rPr>
          <w:b/>
        </w:rPr>
        <w:t xml:space="preserve"> </w:t>
      </w:r>
      <w:r>
        <w:rPr>
          <w:b/>
        </w:rPr>
        <w:t xml:space="preserve">                      </w:t>
      </w:r>
      <w:r w:rsidR="00F50D3B">
        <w:rPr>
          <w:b/>
        </w:rPr>
        <w:t xml:space="preserve">    </w:t>
      </w:r>
      <w:proofErr w:type="spellStart"/>
      <w:r w:rsidR="009756FA">
        <w:rPr>
          <w:b/>
        </w:rPr>
        <w:t>М.П.Бутенин</w:t>
      </w:r>
      <w:proofErr w:type="spellEnd"/>
    </w:p>
    <w:p w:rsidR="00785C11" w:rsidRDefault="00785C11" w:rsidP="00785C11">
      <w:pPr>
        <w:pStyle w:val="1"/>
        <w:spacing w:before="0" w:after="0"/>
        <w:jc w:val="right"/>
        <w:rPr>
          <w:rFonts w:ascii="Times New Roman" w:hAnsi="Times New Roman" w:cs="Times New Roman"/>
          <w:b w:val="0"/>
          <w:kern w:val="1"/>
          <w:sz w:val="24"/>
          <w:szCs w:val="24"/>
        </w:rPr>
      </w:pPr>
    </w:p>
    <w:p w:rsidR="00785C11" w:rsidRDefault="00785C11" w:rsidP="00785C11">
      <w:pPr>
        <w:pStyle w:val="1"/>
        <w:spacing w:before="0" w:after="0"/>
        <w:jc w:val="right"/>
        <w:rPr>
          <w:rFonts w:ascii="Times New Roman" w:hAnsi="Times New Roman" w:cs="Times New Roman"/>
          <w:b w:val="0"/>
          <w:kern w:val="1"/>
          <w:sz w:val="24"/>
          <w:szCs w:val="24"/>
        </w:rPr>
      </w:pPr>
    </w:p>
    <w:p w:rsidR="00785C11" w:rsidRDefault="00785C11" w:rsidP="00785C11">
      <w:pPr>
        <w:pStyle w:val="1"/>
        <w:spacing w:before="0" w:after="0" w:line="240" w:lineRule="exact"/>
        <w:jc w:val="right"/>
        <w:rPr>
          <w:rFonts w:ascii="Times New Roman" w:hAnsi="Times New Roman" w:cs="Times New Roman"/>
          <w:b w:val="0"/>
          <w:kern w:val="1"/>
          <w:sz w:val="24"/>
          <w:szCs w:val="24"/>
        </w:rPr>
      </w:pPr>
      <w:r>
        <w:rPr>
          <w:rFonts w:ascii="Times New Roman" w:hAnsi="Times New Roman" w:cs="Times New Roman"/>
          <w:b w:val="0"/>
          <w:kern w:val="1"/>
          <w:sz w:val="24"/>
          <w:szCs w:val="24"/>
        </w:rPr>
        <w:t>Утвержден</w:t>
      </w:r>
    </w:p>
    <w:p w:rsidR="00785C11" w:rsidRDefault="00785C11" w:rsidP="00785C11">
      <w:pPr>
        <w:spacing w:line="240" w:lineRule="exact"/>
        <w:jc w:val="right"/>
        <w:rPr>
          <w:rFonts w:eastAsia="Arial Unicode MS" w:cs="Tahoma"/>
        </w:rPr>
      </w:pPr>
      <w:r>
        <w:rPr>
          <w:rFonts w:eastAsia="Arial Unicode MS" w:cs="Tahoma"/>
        </w:rPr>
        <w:t>Постановлением администрации</w:t>
      </w:r>
    </w:p>
    <w:p w:rsidR="00785C11" w:rsidRDefault="001B3903" w:rsidP="00785C11">
      <w:pPr>
        <w:spacing w:line="240" w:lineRule="exact"/>
        <w:jc w:val="right"/>
        <w:rPr>
          <w:rFonts w:eastAsia="Arial Unicode MS" w:cs="Tahoma"/>
        </w:rPr>
      </w:pPr>
      <w:r>
        <w:rPr>
          <w:rFonts w:eastAsia="Arial Unicode MS" w:cs="Tahoma"/>
        </w:rPr>
        <w:t>Гмелинского</w:t>
      </w:r>
      <w:r w:rsidR="00785C11">
        <w:rPr>
          <w:rFonts w:eastAsia="Arial Unicode MS" w:cs="Tahoma"/>
        </w:rPr>
        <w:t xml:space="preserve"> сельского поселения</w:t>
      </w:r>
    </w:p>
    <w:p w:rsidR="00785C11" w:rsidRDefault="00785C11" w:rsidP="00785C11">
      <w:pPr>
        <w:spacing w:line="240" w:lineRule="exact"/>
        <w:jc w:val="right"/>
        <w:rPr>
          <w:rFonts w:eastAsia="Arial Unicode MS" w:cs="Tahoma"/>
        </w:rPr>
      </w:pPr>
      <w:r>
        <w:rPr>
          <w:rFonts w:eastAsia="Arial Unicode MS" w:cs="Tahoma"/>
        </w:rPr>
        <w:t xml:space="preserve">от </w:t>
      </w:r>
      <w:r w:rsidR="00F57544">
        <w:rPr>
          <w:rFonts w:eastAsia="Arial Unicode MS" w:cs="Tahoma"/>
        </w:rPr>
        <w:t>18 марта</w:t>
      </w:r>
      <w:r>
        <w:rPr>
          <w:rFonts w:eastAsia="Arial Unicode MS" w:cs="Tahoma"/>
        </w:rPr>
        <w:t xml:space="preserve"> 201</w:t>
      </w:r>
      <w:r w:rsidR="0075039F">
        <w:rPr>
          <w:rFonts w:eastAsia="Arial Unicode MS" w:cs="Tahoma"/>
        </w:rPr>
        <w:t>9</w:t>
      </w:r>
      <w:r>
        <w:rPr>
          <w:rFonts w:eastAsia="Arial Unicode MS" w:cs="Tahoma"/>
        </w:rPr>
        <w:t>г. №</w:t>
      </w:r>
      <w:r w:rsidR="00F57544">
        <w:rPr>
          <w:rFonts w:eastAsia="Arial Unicode MS" w:cs="Tahoma"/>
        </w:rPr>
        <w:t>23</w:t>
      </w:r>
    </w:p>
    <w:p w:rsidR="00785C11" w:rsidRDefault="00785C11" w:rsidP="00785C11">
      <w:pPr>
        <w:rPr>
          <w:rFonts w:eastAsia="Arial Unicode MS" w:cs="Tahoma"/>
        </w:rPr>
      </w:pPr>
    </w:p>
    <w:p w:rsidR="004279B0" w:rsidRDefault="004279B0" w:rsidP="004279B0">
      <w:pPr>
        <w:widowControl w:val="0"/>
        <w:suppressAutoHyphens/>
        <w:ind w:left="568"/>
        <w:jc w:val="center"/>
        <w:rPr>
          <w:rFonts w:eastAsia="Arial Unicode MS" w:cs="Tahoma"/>
          <w:spacing w:val="5"/>
        </w:rPr>
      </w:pPr>
      <w:r>
        <w:rPr>
          <w:rFonts w:eastAsia="Arial Unicode MS" w:cs="Tahoma"/>
          <w:spacing w:val="5"/>
        </w:rPr>
        <w:t>План мероприятий по профилактике терроризма и экстремизма в Гмелинском сельском поселении на 2019 год</w:t>
      </w:r>
    </w:p>
    <w:p w:rsidR="004279B0" w:rsidRDefault="004279B0" w:rsidP="004279B0">
      <w:pPr>
        <w:jc w:val="righ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6"/>
        <w:gridCol w:w="4104"/>
        <w:gridCol w:w="1985"/>
        <w:gridCol w:w="2942"/>
      </w:tblGrid>
      <w:tr w:rsidR="004279B0" w:rsidTr="004279B0"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9B0" w:rsidRDefault="004279B0">
            <w:pPr>
              <w:jc w:val="both"/>
            </w:pPr>
            <w:r>
              <w:t>№</w:t>
            </w:r>
          </w:p>
          <w:p w:rsidR="004279B0" w:rsidRDefault="004279B0">
            <w:pPr>
              <w:jc w:val="both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9B0" w:rsidRDefault="004279B0">
            <w:pPr>
              <w:jc w:val="both"/>
            </w:pPr>
            <w:r>
              <w:t>Наименование мероприятий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9B0" w:rsidRDefault="004279B0">
            <w:pPr>
              <w:jc w:val="both"/>
            </w:pPr>
            <w:r>
              <w:t>Срок исполнения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9B0" w:rsidRDefault="004279B0">
            <w:pPr>
              <w:jc w:val="both"/>
            </w:pPr>
            <w:proofErr w:type="gramStart"/>
            <w:r>
              <w:t>Ответственные</w:t>
            </w:r>
            <w:proofErr w:type="gramEnd"/>
            <w:r>
              <w:t xml:space="preserve"> за выполнение</w:t>
            </w:r>
          </w:p>
        </w:tc>
      </w:tr>
      <w:tr w:rsidR="004279B0" w:rsidTr="004279B0"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9B0" w:rsidRDefault="004279B0">
            <w:pPr>
              <w:jc w:val="both"/>
            </w:pPr>
            <w:r>
              <w:t>1.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9B0" w:rsidRDefault="004279B0">
            <w:r>
              <w:t xml:space="preserve">Ведение профилактической работы по предотвращению в молодежной среде проявлений расовой, национальной, религиозной ненависти или вражды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9B0" w:rsidRDefault="004279B0">
            <w:r>
              <w:t>в течени</w:t>
            </w:r>
            <w:proofErr w:type="gramStart"/>
            <w:r>
              <w:t>и</w:t>
            </w:r>
            <w:proofErr w:type="gramEnd"/>
            <w:r>
              <w:t xml:space="preserve">  года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9B0" w:rsidRDefault="004279B0">
            <w:pPr>
              <w:jc w:val="both"/>
            </w:pPr>
            <w:r>
              <w:t>Администрация Гмелинского сельского поселения (</w:t>
            </w:r>
            <w:proofErr w:type="spellStart"/>
            <w:r>
              <w:t>Бурамбаев</w:t>
            </w:r>
            <w:proofErr w:type="spellEnd"/>
            <w:r>
              <w:t xml:space="preserve"> Е.П.)</w:t>
            </w:r>
          </w:p>
          <w:p w:rsidR="004279B0" w:rsidRDefault="004279B0">
            <w:pPr>
              <w:jc w:val="both"/>
            </w:pPr>
            <w:r>
              <w:t>МКУ «Гмелинское КДО» (Роор Т.А.)</w:t>
            </w:r>
          </w:p>
        </w:tc>
      </w:tr>
      <w:tr w:rsidR="004279B0" w:rsidTr="004279B0"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9B0" w:rsidRDefault="004279B0">
            <w:pPr>
              <w:jc w:val="right"/>
            </w:pPr>
            <w:r>
              <w:t>2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9B0" w:rsidRDefault="004279B0">
            <w:pPr>
              <w:jc w:val="both"/>
            </w:pPr>
            <w:r>
              <w:t xml:space="preserve">Комплексное обследование объектов жизнеобеспечения,  потенциально опасных объектов, расположенных на территории Гмелинского сельского поселения на предмет проверки </w:t>
            </w:r>
            <w:proofErr w:type="spellStart"/>
            <w:r>
              <w:t>режимно-охранных</w:t>
            </w:r>
            <w:proofErr w:type="spellEnd"/>
            <w:r>
              <w:t xml:space="preserve"> мер, хранения отравляющих и других опасных веществ, оценки состояния и степени оснащенности средствами защиты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9B0" w:rsidRDefault="004279B0">
            <w:pPr>
              <w:jc w:val="center"/>
            </w:pPr>
          </w:p>
          <w:p w:rsidR="004279B0" w:rsidRDefault="004279B0">
            <w:pPr>
              <w:jc w:val="center"/>
            </w:pPr>
            <w:r>
              <w:t>Март,</w:t>
            </w:r>
          </w:p>
          <w:p w:rsidR="004279B0" w:rsidRDefault="004279B0">
            <w:pPr>
              <w:jc w:val="center"/>
            </w:pPr>
            <w:r>
              <w:t>Май,</w:t>
            </w:r>
          </w:p>
          <w:p w:rsidR="004279B0" w:rsidRDefault="004279B0">
            <w:pPr>
              <w:jc w:val="center"/>
            </w:pPr>
            <w:r>
              <w:t>Сентябрь</w:t>
            </w:r>
            <w:r>
              <w:br/>
              <w:t>декабрь</w:t>
            </w:r>
          </w:p>
          <w:p w:rsidR="004279B0" w:rsidRDefault="004279B0">
            <w:pPr>
              <w:jc w:val="center"/>
            </w:pPr>
            <w:r>
              <w:t>2019 года</w:t>
            </w:r>
          </w:p>
          <w:p w:rsidR="004279B0" w:rsidRDefault="004279B0">
            <w:pPr>
              <w:jc w:val="center"/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9B0" w:rsidRDefault="004279B0">
            <w:pPr>
              <w:jc w:val="center"/>
            </w:pPr>
            <w:r>
              <w:t>Администрация Гмелинского сельского поселения (</w:t>
            </w:r>
            <w:proofErr w:type="spellStart"/>
            <w:r>
              <w:t>Бурамбаев</w:t>
            </w:r>
            <w:proofErr w:type="spellEnd"/>
            <w:r>
              <w:t xml:space="preserve"> Е.П.)             </w:t>
            </w:r>
          </w:p>
        </w:tc>
      </w:tr>
      <w:tr w:rsidR="004279B0" w:rsidTr="004279B0"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9B0" w:rsidRDefault="004279B0">
            <w:pPr>
              <w:jc w:val="right"/>
            </w:pPr>
            <w:r>
              <w:t>3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9B0" w:rsidRDefault="004279B0">
            <w:r>
              <w:t>Обеспечение антитеррористической защищенности проведения массовых, культурных и спортивных мероприятий</w:t>
            </w:r>
          </w:p>
          <w:p w:rsidR="004279B0" w:rsidRDefault="004279B0">
            <w:r>
              <w:t>1.Масленица</w:t>
            </w:r>
          </w:p>
          <w:p w:rsidR="004279B0" w:rsidRDefault="004279B0">
            <w:r>
              <w:t>2.День Победы</w:t>
            </w:r>
          </w:p>
          <w:p w:rsidR="004279B0" w:rsidRDefault="004279B0">
            <w:r>
              <w:t>3.День защиты детей</w:t>
            </w:r>
          </w:p>
          <w:p w:rsidR="004279B0" w:rsidRDefault="004279B0">
            <w:r>
              <w:t>4.День села</w:t>
            </w:r>
          </w:p>
          <w:p w:rsidR="004279B0" w:rsidRDefault="004279B0"/>
          <w:p w:rsidR="004279B0" w:rsidRDefault="004279B0">
            <w:r>
              <w:t xml:space="preserve">5.Митинг памяти </w:t>
            </w:r>
          </w:p>
          <w:p w:rsidR="004279B0" w:rsidRDefault="004279B0"/>
          <w:p w:rsidR="004279B0" w:rsidRDefault="004279B0">
            <w:r>
              <w:t>6.Новый 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9B0" w:rsidRDefault="004279B0">
            <w:pPr>
              <w:jc w:val="center"/>
            </w:pPr>
          </w:p>
          <w:p w:rsidR="004279B0" w:rsidRDefault="004279B0">
            <w:pPr>
              <w:jc w:val="center"/>
            </w:pPr>
          </w:p>
          <w:p w:rsidR="004279B0" w:rsidRDefault="004279B0">
            <w:pPr>
              <w:jc w:val="center"/>
            </w:pPr>
          </w:p>
          <w:p w:rsidR="004279B0" w:rsidRDefault="004279B0">
            <w:pPr>
              <w:jc w:val="center"/>
            </w:pPr>
            <w:r>
              <w:t>9 марта 2019</w:t>
            </w:r>
          </w:p>
          <w:p w:rsidR="004279B0" w:rsidRDefault="004279B0">
            <w:pPr>
              <w:jc w:val="center"/>
            </w:pPr>
            <w:r>
              <w:t>9 мая 2019</w:t>
            </w:r>
          </w:p>
          <w:p w:rsidR="004279B0" w:rsidRDefault="004279B0">
            <w:pPr>
              <w:jc w:val="center"/>
            </w:pPr>
            <w:r>
              <w:t>1 июня 2019</w:t>
            </w:r>
          </w:p>
          <w:p w:rsidR="004279B0" w:rsidRDefault="004279B0">
            <w:pPr>
              <w:jc w:val="center"/>
            </w:pPr>
            <w:r>
              <w:t xml:space="preserve">14 сентября </w:t>
            </w:r>
          </w:p>
          <w:p w:rsidR="004279B0" w:rsidRDefault="004279B0">
            <w:pPr>
              <w:jc w:val="center"/>
            </w:pPr>
            <w:r>
              <w:t>2019</w:t>
            </w:r>
          </w:p>
          <w:p w:rsidR="004279B0" w:rsidRDefault="004279B0">
            <w:pPr>
              <w:jc w:val="center"/>
            </w:pPr>
            <w:r>
              <w:t>2 октября 2019</w:t>
            </w:r>
          </w:p>
          <w:p w:rsidR="004279B0" w:rsidRDefault="004279B0">
            <w:pPr>
              <w:jc w:val="center"/>
            </w:pPr>
            <w:r>
              <w:t>31 декабря 2019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9B0" w:rsidRDefault="004279B0">
            <w:pPr>
              <w:jc w:val="center"/>
            </w:pPr>
            <w:r>
              <w:t>Администрация Гмелинского сельского поселения (</w:t>
            </w:r>
            <w:proofErr w:type="spellStart"/>
            <w:r>
              <w:t>Бурамбаев</w:t>
            </w:r>
            <w:proofErr w:type="spellEnd"/>
            <w:r>
              <w:t xml:space="preserve"> Е.П.)             </w:t>
            </w:r>
          </w:p>
        </w:tc>
      </w:tr>
      <w:tr w:rsidR="004279B0" w:rsidTr="004279B0"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9B0" w:rsidRDefault="004279B0">
            <w:pPr>
              <w:jc w:val="right"/>
            </w:pPr>
            <w:r>
              <w:t>4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9B0" w:rsidRDefault="004279B0">
            <w:r>
              <w:t>Уточнение перечня заброшенных зданий и помещений, расположенных на территории поселения. Своевременное информирование правоохранительных органов о фактах нахождения (проживания) на указанных объектах подозрительных лиц, предметов и вещей.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9B0" w:rsidRDefault="004279B0">
            <w:pPr>
              <w:jc w:val="center"/>
            </w:pPr>
          </w:p>
          <w:p w:rsidR="004279B0" w:rsidRDefault="004279B0">
            <w:pPr>
              <w:jc w:val="center"/>
            </w:pPr>
            <w:r>
              <w:t>Январь,</w:t>
            </w:r>
          </w:p>
          <w:p w:rsidR="004279B0" w:rsidRDefault="004279B0">
            <w:pPr>
              <w:jc w:val="center"/>
            </w:pPr>
            <w:r>
              <w:t>сентябрь</w:t>
            </w:r>
          </w:p>
          <w:p w:rsidR="004279B0" w:rsidRDefault="004279B0">
            <w:pPr>
              <w:jc w:val="center"/>
            </w:pPr>
            <w:r>
              <w:t>2019 года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9B0" w:rsidRDefault="004279B0">
            <w:pPr>
              <w:jc w:val="center"/>
            </w:pPr>
            <w:r>
              <w:t>Администрация Гмелинского сельского поселения (</w:t>
            </w:r>
            <w:proofErr w:type="spellStart"/>
            <w:r>
              <w:t>Бурамбаев</w:t>
            </w:r>
            <w:proofErr w:type="spellEnd"/>
            <w:r>
              <w:t xml:space="preserve"> Е.П.)  </w:t>
            </w:r>
          </w:p>
          <w:p w:rsidR="004279B0" w:rsidRDefault="004279B0">
            <w:pPr>
              <w:jc w:val="center"/>
            </w:pPr>
            <w:r>
              <w:t xml:space="preserve">Председатели ТОС </w:t>
            </w:r>
            <w:proofErr w:type="gramStart"/>
            <w:r>
              <w:t xml:space="preserve">( </w:t>
            </w:r>
            <w:proofErr w:type="gramEnd"/>
            <w:r>
              <w:t xml:space="preserve">по согласованию)           </w:t>
            </w:r>
          </w:p>
        </w:tc>
      </w:tr>
      <w:tr w:rsidR="004279B0" w:rsidTr="004279B0"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9B0" w:rsidRDefault="004279B0">
            <w:pPr>
              <w:jc w:val="right"/>
            </w:pPr>
            <w:r>
              <w:t>5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9B0" w:rsidRDefault="004279B0">
            <w:r>
              <w:t>Совершенствование системы инженерной защиты, исключающей несанкционированную парковку транспортных сре</w:t>
            </w:r>
            <w:proofErr w:type="gramStart"/>
            <w:r>
              <w:t>дств вбл</w:t>
            </w:r>
            <w:proofErr w:type="gramEnd"/>
            <w:r>
              <w:t>изи учебных и дошкольных заведений, учреждений здравоохранения, а также мест проведения массовых культурно-зрелищных и спортивных мероприятий.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9B0" w:rsidRDefault="004279B0">
            <w:pPr>
              <w:jc w:val="center"/>
            </w:pPr>
          </w:p>
          <w:p w:rsidR="004279B0" w:rsidRDefault="004279B0">
            <w:pPr>
              <w:jc w:val="center"/>
            </w:pPr>
          </w:p>
          <w:p w:rsidR="004279B0" w:rsidRDefault="004279B0">
            <w:pPr>
              <w:jc w:val="center"/>
            </w:pPr>
            <w:proofErr w:type="spellStart"/>
            <w:r>
              <w:t>Март</w:t>
            </w:r>
            <w:proofErr w:type="gramStart"/>
            <w:r>
              <w:t>,м</w:t>
            </w:r>
            <w:proofErr w:type="gramEnd"/>
            <w:r>
              <w:t>ай</w:t>
            </w:r>
            <w:proofErr w:type="spellEnd"/>
            <w:r>
              <w:t>, сентябрь, декабрь 2019 года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9B0" w:rsidRDefault="004279B0">
            <w:pPr>
              <w:jc w:val="center"/>
            </w:pPr>
            <w:r>
              <w:t>Администрация Гмелинского сельского поселения (</w:t>
            </w:r>
            <w:proofErr w:type="spellStart"/>
            <w:r>
              <w:t>Бурамбаев</w:t>
            </w:r>
            <w:proofErr w:type="spellEnd"/>
            <w:r>
              <w:t xml:space="preserve"> Е.П.)  </w:t>
            </w:r>
          </w:p>
          <w:p w:rsidR="004279B0" w:rsidRDefault="004279B0">
            <w:pPr>
              <w:jc w:val="center"/>
            </w:pPr>
            <w:r>
              <w:t xml:space="preserve">Председатели ТОС </w:t>
            </w:r>
            <w:proofErr w:type="gramStart"/>
            <w:r>
              <w:t xml:space="preserve">( </w:t>
            </w:r>
            <w:proofErr w:type="gramEnd"/>
            <w:r>
              <w:t>по согласованию)</w:t>
            </w:r>
          </w:p>
        </w:tc>
      </w:tr>
      <w:tr w:rsidR="004279B0" w:rsidTr="004279B0"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9B0" w:rsidRDefault="004279B0">
            <w:pPr>
              <w:jc w:val="right"/>
            </w:pPr>
            <w:r>
              <w:t>6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9B0" w:rsidRDefault="004279B0">
            <w:r>
              <w:t>Выявление  лиц, сдающих жилые помещения в поднаем, и фактов проживания в жилых помещениях граждан без регистрации.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9B0" w:rsidRDefault="004279B0">
            <w:pPr>
              <w:jc w:val="center"/>
            </w:pPr>
          </w:p>
          <w:p w:rsidR="004279B0" w:rsidRDefault="004279B0">
            <w:pPr>
              <w:jc w:val="center"/>
            </w:pPr>
            <w:r>
              <w:t>Май 2019 года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9B0" w:rsidRDefault="004279B0">
            <w:pPr>
              <w:jc w:val="center"/>
            </w:pPr>
            <w:r>
              <w:t>Администрация Гмелинского сельского поселения (</w:t>
            </w:r>
            <w:proofErr w:type="spellStart"/>
            <w:r>
              <w:t>Бурамбаев</w:t>
            </w:r>
            <w:proofErr w:type="spellEnd"/>
            <w:r>
              <w:t xml:space="preserve"> Е.П.)  </w:t>
            </w:r>
          </w:p>
          <w:p w:rsidR="004279B0" w:rsidRDefault="004279B0">
            <w:pPr>
              <w:jc w:val="center"/>
            </w:pPr>
            <w:r>
              <w:t xml:space="preserve">Председатели ТОС </w:t>
            </w:r>
            <w:proofErr w:type="gramStart"/>
            <w:r>
              <w:t xml:space="preserve">( </w:t>
            </w:r>
            <w:proofErr w:type="gramEnd"/>
            <w:r>
              <w:t>по согласованию)</w:t>
            </w:r>
          </w:p>
        </w:tc>
      </w:tr>
      <w:tr w:rsidR="004279B0" w:rsidTr="004279B0"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9B0" w:rsidRDefault="004279B0">
            <w:pPr>
              <w:jc w:val="right"/>
            </w:pPr>
            <w:r>
              <w:t>7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9B0" w:rsidRDefault="004279B0">
            <w:r>
              <w:t>Корректировка планов действий по предупреждению угрозы террористического акта или чрезвычайной ситуации, а также ликвидации последствий их совершения.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9B0" w:rsidRDefault="004279B0">
            <w:pPr>
              <w:jc w:val="center"/>
            </w:pPr>
          </w:p>
          <w:p w:rsidR="004279B0" w:rsidRDefault="004279B0">
            <w:pPr>
              <w:jc w:val="center"/>
            </w:pPr>
            <w:r>
              <w:t>Декабрь</w:t>
            </w:r>
          </w:p>
          <w:p w:rsidR="004279B0" w:rsidRDefault="004279B0">
            <w:pPr>
              <w:jc w:val="center"/>
            </w:pPr>
            <w:r>
              <w:t>2019 года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9B0" w:rsidRDefault="004279B0">
            <w:pPr>
              <w:jc w:val="center"/>
            </w:pPr>
            <w:r>
              <w:t>Администрация Гмелинского сельского поселения (</w:t>
            </w:r>
            <w:proofErr w:type="spellStart"/>
            <w:r>
              <w:t>Бурамбаев</w:t>
            </w:r>
            <w:proofErr w:type="spellEnd"/>
            <w:r>
              <w:t xml:space="preserve"> Е.П.)  </w:t>
            </w:r>
          </w:p>
          <w:p w:rsidR="004279B0" w:rsidRDefault="004279B0">
            <w:pPr>
              <w:jc w:val="center"/>
            </w:pPr>
          </w:p>
        </w:tc>
      </w:tr>
      <w:tr w:rsidR="004279B0" w:rsidTr="004279B0"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9B0" w:rsidRDefault="004279B0">
            <w:pPr>
              <w:jc w:val="right"/>
            </w:pPr>
            <w:r>
              <w:t>8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9B0" w:rsidRDefault="004279B0">
            <w:r>
              <w:t>Проведение мероприятий  направленных на воспитание межнационального уважения, пресечение проявлений национализма и фашизма, формирование гражданского самосознания, патриотизма, ответственности, чувства гордости за историю России:</w:t>
            </w:r>
          </w:p>
          <w:p w:rsidR="004279B0" w:rsidRDefault="004279B0">
            <w:pPr>
              <w:jc w:val="both"/>
            </w:pPr>
            <w:r>
              <w:t xml:space="preserve">          1.патриотическая акция – наведение порядка на могиле капитана Конюхова Ф., погибшего 2 октября 1942года</w:t>
            </w:r>
          </w:p>
          <w:p w:rsidR="004279B0" w:rsidRDefault="004279B0">
            <w:pPr>
              <w:jc w:val="both"/>
            </w:pPr>
            <w:r>
              <w:t xml:space="preserve">         2.акция « </w:t>
            </w:r>
            <w:proofErr w:type="spellStart"/>
            <w:r>
              <w:t>Терроризму-нет</w:t>
            </w:r>
            <w:proofErr w:type="spellEnd"/>
            <w:r>
              <w:t>»</w:t>
            </w:r>
          </w:p>
          <w:p w:rsidR="004279B0" w:rsidRDefault="004279B0">
            <w:pPr>
              <w:jc w:val="both"/>
            </w:pPr>
            <w:r>
              <w:t xml:space="preserve">         3.Историческая викторина « </w:t>
            </w:r>
            <w:proofErr w:type="gramStart"/>
            <w:r>
              <w:t>Российский</w:t>
            </w:r>
            <w:proofErr w:type="gramEnd"/>
            <w:r>
              <w:t xml:space="preserve"> </w:t>
            </w:r>
            <w:proofErr w:type="spellStart"/>
            <w:r>
              <w:t>триколор</w:t>
            </w:r>
            <w:proofErr w:type="spellEnd"/>
            <w:r>
              <w:t>»</w:t>
            </w:r>
          </w:p>
          <w:p w:rsidR="004279B0" w:rsidRDefault="004279B0">
            <w:pPr>
              <w:jc w:val="both"/>
            </w:pPr>
            <w:r>
              <w:t xml:space="preserve">         4. Беседа « Вспоминая </w:t>
            </w:r>
            <w:proofErr w:type="spellStart"/>
            <w:r>
              <w:t>Бислан</w:t>
            </w:r>
            <w:proofErr w:type="spellEnd"/>
            <w:r>
              <w:t>»</w:t>
            </w:r>
          </w:p>
          <w:p w:rsidR="004279B0" w:rsidRDefault="004279B0">
            <w:pPr>
              <w:ind w:left="360"/>
              <w:jc w:val="both"/>
            </w:pPr>
            <w:r>
              <w:t xml:space="preserve">   5. викторина « Мы вместе» День народного единства</w:t>
            </w:r>
          </w:p>
          <w:p w:rsidR="004279B0" w:rsidRDefault="004279B0">
            <w:pPr>
              <w:jc w:val="both"/>
            </w:pPr>
          </w:p>
          <w:p w:rsidR="004279B0" w:rsidRDefault="004279B0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9B0" w:rsidRDefault="004279B0">
            <w:pPr>
              <w:jc w:val="center"/>
            </w:pPr>
          </w:p>
          <w:p w:rsidR="004279B0" w:rsidRDefault="004279B0">
            <w:pPr>
              <w:jc w:val="center"/>
            </w:pPr>
          </w:p>
          <w:p w:rsidR="004279B0" w:rsidRDefault="004279B0">
            <w:pPr>
              <w:jc w:val="center"/>
            </w:pPr>
          </w:p>
          <w:p w:rsidR="004279B0" w:rsidRDefault="004279B0">
            <w:pPr>
              <w:jc w:val="center"/>
            </w:pPr>
          </w:p>
          <w:p w:rsidR="004279B0" w:rsidRDefault="004279B0">
            <w:pPr>
              <w:jc w:val="center"/>
            </w:pPr>
          </w:p>
          <w:p w:rsidR="004279B0" w:rsidRDefault="004279B0">
            <w:pPr>
              <w:jc w:val="center"/>
            </w:pPr>
          </w:p>
          <w:p w:rsidR="004279B0" w:rsidRDefault="004279B0">
            <w:pPr>
              <w:jc w:val="center"/>
            </w:pPr>
          </w:p>
          <w:p w:rsidR="004279B0" w:rsidRDefault="004279B0">
            <w:pPr>
              <w:jc w:val="center"/>
            </w:pPr>
          </w:p>
          <w:p w:rsidR="004279B0" w:rsidRDefault="004279B0">
            <w:pPr>
              <w:jc w:val="center"/>
            </w:pPr>
          </w:p>
          <w:p w:rsidR="004279B0" w:rsidRDefault="004279B0">
            <w:pPr>
              <w:jc w:val="center"/>
            </w:pPr>
            <w:r>
              <w:t>4 мая 2019</w:t>
            </w:r>
          </w:p>
          <w:p w:rsidR="004279B0" w:rsidRDefault="004279B0">
            <w:pPr>
              <w:jc w:val="center"/>
            </w:pPr>
          </w:p>
          <w:p w:rsidR="004279B0" w:rsidRDefault="004279B0">
            <w:pPr>
              <w:jc w:val="center"/>
            </w:pPr>
          </w:p>
          <w:p w:rsidR="004279B0" w:rsidRDefault="004279B0">
            <w:pPr>
              <w:jc w:val="center"/>
            </w:pPr>
          </w:p>
          <w:p w:rsidR="004279B0" w:rsidRDefault="004279B0">
            <w:pPr>
              <w:jc w:val="center"/>
            </w:pPr>
            <w:r>
              <w:t>21 мая 2019</w:t>
            </w:r>
          </w:p>
          <w:p w:rsidR="004279B0" w:rsidRDefault="004279B0">
            <w:pPr>
              <w:jc w:val="center"/>
            </w:pPr>
            <w:r>
              <w:t>10 августа 2019</w:t>
            </w:r>
          </w:p>
          <w:p w:rsidR="004279B0" w:rsidRDefault="004279B0">
            <w:pPr>
              <w:jc w:val="center"/>
            </w:pPr>
          </w:p>
          <w:p w:rsidR="004279B0" w:rsidRDefault="004279B0">
            <w:pPr>
              <w:jc w:val="center"/>
            </w:pPr>
            <w:r>
              <w:t>1 сентября</w:t>
            </w:r>
          </w:p>
          <w:p w:rsidR="004279B0" w:rsidRDefault="004279B0">
            <w:pPr>
              <w:jc w:val="center"/>
            </w:pPr>
            <w:r>
              <w:t>2019г</w:t>
            </w:r>
          </w:p>
          <w:p w:rsidR="004279B0" w:rsidRDefault="004279B0">
            <w:pPr>
              <w:jc w:val="center"/>
            </w:pPr>
            <w:r>
              <w:t>2 ноября 2019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9B0" w:rsidRDefault="004279B0">
            <w:pPr>
              <w:jc w:val="center"/>
            </w:pPr>
            <w:r>
              <w:t>Администрация Гмелинского сельского поселения (</w:t>
            </w:r>
            <w:proofErr w:type="spellStart"/>
            <w:r>
              <w:t>Бурамбаев</w:t>
            </w:r>
            <w:proofErr w:type="spellEnd"/>
            <w:r>
              <w:t xml:space="preserve"> Е.П.) </w:t>
            </w:r>
          </w:p>
          <w:p w:rsidR="004279B0" w:rsidRDefault="004279B0">
            <w:pPr>
              <w:jc w:val="center"/>
            </w:pPr>
            <w:r>
              <w:t xml:space="preserve">Директор  Гмелинского КДО Роор Т.А </w:t>
            </w:r>
          </w:p>
          <w:p w:rsidR="004279B0" w:rsidRDefault="004279B0">
            <w:pPr>
              <w:jc w:val="center"/>
            </w:pPr>
          </w:p>
        </w:tc>
      </w:tr>
      <w:tr w:rsidR="004279B0" w:rsidTr="004279B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9B0" w:rsidRDefault="004279B0">
            <w:pPr>
              <w:jc w:val="both"/>
            </w:pPr>
            <w:r>
              <w:t>9.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9B0" w:rsidRDefault="004279B0">
            <w:r>
              <w:t xml:space="preserve">Выявление экстремистских надписей на зданиях и элементах инфраструктуры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9B0" w:rsidRDefault="004279B0">
            <w:r>
              <w:t>ноябрь 2019 года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9B0" w:rsidRDefault="004279B0">
            <w:pPr>
              <w:jc w:val="both"/>
            </w:pPr>
            <w:r>
              <w:t>Администрация Гмелинского сельского поселения</w:t>
            </w:r>
          </w:p>
          <w:p w:rsidR="004279B0" w:rsidRDefault="004279B0">
            <w:pPr>
              <w:jc w:val="both"/>
            </w:pPr>
            <w:r>
              <w:t>(</w:t>
            </w:r>
            <w:proofErr w:type="spellStart"/>
            <w:r>
              <w:t>Бурамбаев</w:t>
            </w:r>
            <w:proofErr w:type="spellEnd"/>
            <w:r>
              <w:t xml:space="preserve"> Е.П.)</w:t>
            </w:r>
          </w:p>
        </w:tc>
      </w:tr>
      <w:tr w:rsidR="004279B0" w:rsidTr="004279B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9B0" w:rsidRDefault="004279B0">
            <w:pPr>
              <w:jc w:val="both"/>
            </w:pPr>
            <w:r>
              <w:t>10.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9B0" w:rsidRDefault="004279B0">
            <w:r>
              <w:t>Распространение в обществе установок о неприятии и недопущении пропаганды идей экстремизма, ксенофобии, национальной исключительности, нацизма и их оправдания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9B0" w:rsidRDefault="004279B0">
            <w:r>
              <w:t>в течени</w:t>
            </w:r>
            <w:proofErr w:type="gramStart"/>
            <w:r>
              <w:t>и</w:t>
            </w:r>
            <w:proofErr w:type="gramEnd"/>
            <w:r>
              <w:t xml:space="preserve"> 2019 года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9B0" w:rsidRDefault="004279B0">
            <w:pPr>
              <w:jc w:val="both"/>
            </w:pPr>
            <w:r>
              <w:t>Администрация Гмелинского сельского поселения (</w:t>
            </w:r>
            <w:proofErr w:type="spellStart"/>
            <w:r>
              <w:t>Бурамбаев</w:t>
            </w:r>
            <w:proofErr w:type="spellEnd"/>
            <w:r>
              <w:t xml:space="preserve"> Е.П.)</w:t>
            </w:r>
          </w:p>
          <w:p w:rsidR="004279B0" w:rsidRDefault="004279B0">
            <w:pPr>
              <w:jc w:val="both"/>
            </w:pPr>
            <w:r>
              <w:t xml:space="preserve">МКУ «Гмелинское КДО» </w:t>
            </w:r>
            <w:proofErr w:type="gramStart"/>
            <w:r>
              <w:t xml:space="preserve">( </w:t>
            </w:r>
            <w:proofErr w:type="gramEnd"/>
            <w:r>
              <w:t>Роор Т.А.)</w:t>
            </w:r>
          </w:p>
        </w:tc>
      </w:tr>
    </w:tbl>
    <w:p w:rsidR="00DB208D" w:rsidRDefault="00DB208D" w:rsidP="007779E9">
      <w:pPr>
        <w:jc w:val="center"/>
      </w:pPr>
    </w:p>
    <w:p w:rsidR="00DB208D" w:rsidRDefault="00DB208D" w:rsidP="007779E9">
      <w:pPr>
        <w:jc w:val="center"/>
      </w:pPr>
    </w:p>
    <w:p w:rsidR="00DB208D" w:rsidRDefault="00DB208D" w:rsidP="007779E9">
      <w:pPr>
        <w:jc w:val="center"/>
      </w:pPr>
    </w:p>
    <w:p w:rsidR="00DB208D" w:rsidRDefault="00DB208D" w:rsidP="007779E9">
      <w:pPr>
        <w:jc w:val="center"/>
      </w:pPr>
    </w:p>
    <w:p w:rsidR="00DB208D" w:rsidRDefault="00DB208D" w:rsidP="007779E9">
      <w:pPr>
        <w:jc w:val="center"/>
      </w:pPr>
    </w:p>
    <w:p w:rsidR="00DB208D" w:rsidRDefault="00DB208D" w:rsidP="007779E9">
      <w:pPr>
        <w:jc w:val="center"/>
      </w:pPr>
    </w:p>
    <w:p w:rsidR="00DB208D" w:rsidRDefault="00DB208D" w:rsidP="007779E9">
      <w:pPr>
        <w:jc w:val="center"/>
      </w:pPr>
    </w:p>
    <w:p w:rsidR="00DB208D" w:rsidRDefault="00DB208D" w:rsidP="007779E9">
      <w:pPr>
        <w:jc w:val="center"/>
      </w:pPr>
    </w:p>
    <w:p w:rsidR="00DB208D" w:rsidRDefault="00DB208D" w:rsidP="007779E9">
      <w:pPr>
        <w:jc w:val="center"/>
      </w:pPr>
    </w:p>
    <w:p w:rsidR="00DB208D" w:rsidRDefault="00DB208D" w:rsidP="007779E9">
      <w:pPr>
        <w:jc w:val="center"/>
      </w:pPr>
    </w:p>
    <w:p w:rsidR="00DB208D" w:rsidRDefault="00DB208D" w:rsidP="007779E9">
      <w:pPr>
        <w:jc w:val="center"/>
      </w:pPr>
    </w:p>
    <w:p w:rsidR="00B1785D" w:rsidRDefault="00B1785D" w:rsidP="002A20A0">
      <w:pPr>
        <w:jc w:val="right"/>
        <w:rPr>
          <w:color w:val="000000"/>
        </w:rPr>
      </w:pPr>
    </w:p>
    <w:sectPr w:rsidR="00B1785D" w:rsidSect="00785C11">
      <w:pgSz w:w="11906" w:h="16838"/>
      <w:pgMar w:top="567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360"/>
      </w:p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2149" w:hanging="720"/>
      </w:pPr>
    </w:lvl>
    <w:lvl w:ilvl="3">
      <w:start w:val="1"/>
      <w:numFmt w:val="decimal"/>
      <w:lvlText w:val="%1.%2.%3.%4."/>
      <w:lvlJc w:val="left"/>
      <w:pPr>
        <w:tabs>
          <w:tab w:val="num" w:pos="2509"/>
        </w:tabs>
        <w:ind w:left="2509" w:hanging="720"/>
      </w:p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3229" w:hanging="1080"/>
      </w:pPr>
    </w:lvl>
    <w:lvl w:ilvl="5">
      <w:start w:val="1"/>
      <w:numFmt w:val="decimal"/>
      <w:lvlText w:val="%1.%2.%3.%4.%5.%6."/>
      <w:lvlJc w:val="left"/>
      <w:pPr>
        <w:tabs>
          <w:tab w:val="num" w:pos="3589"/>
        </w:tabs>
        <w:ind w:left="3589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4309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669"/>
        </w:tabs>
        <w:ind w:left="466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389" w:hanging="1800"/>
      </w:pPr>
    </w:lvl>
  </w:abstractNum>
  <w:abstractNum w:abstractNumId="1">
    <w:nsid w:val="00000003"/>
    <w:multiLevelType w:val="multilevel"/>
    <w:tmpl w:val="00000003"/>
    <w:name w:val="WW8Num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4AA440D4"/>
    <w:multiLevelType w:val="multilevel"/>
    <w:tmpl w:val="88803A34"/>
    <w:lvl w:ilvl="0">
      <w:start w:val="1"/>
      <w:numFmt w:val="decimal"/>
      <w:lvlText w:val="%1."/>
      <w:lvlJc w:val="left"/>
      <w:pPr>
        <w:tabs>
          <w:tab w:val="num" w:pos="419"/>
        </w:tabs>
        <w:ind w:left="419" w:hanging="419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52DD26E8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5E522935"/>
    <w:multiLevelType w:val="multilevel"/>
    <w:tmpl w:val="A4002D0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69C326AA"/>
    <w:multiLevelType w:val="multilevel"/>
    <w:tmpl w:val="6232A5C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563"/>
        </w:tabs>
        <w:ind w:left="1563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08"/>
        </w:tabs>
        <w:ind w:left="25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28"/>
        </w:tabs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88"/>
        </w:tabs>
        <w:ind w:left="35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08"/>
        </w:tabs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68"/>
        </w:tabs>
        <w:ind w:left="46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88"/>
        </w:tabs>
        <w:ind w:left="5388" w:hanging="1800"/>
      </w:pPr>
      <w:rPr>
        <w:rFonts w:hint="default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4"/>
  </w:num>
  <w:num w:numId="5">
    <w:abstractNumId w:val="0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stylePaneFormatFilter w:val="3F01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182A"/>
    <w:rsid w:val="00001FC7"/>
    <w:rsid w:val="00005EFF"/>
    <w:rsid w:val="00013490"/>
    <w:rsid w:val="00023AC5"/>
    <w:rsid w:val="00023BFC"/>
    <w:rsid w:val="00042456"/>
    <w:rsid w:val="00067C5A"/>
    <w:rsid w:val="00081310"/>
    <w:rsid w:val="00096983"/>
    <w:rsid w:val="000A4626"/>
    <w:rsid w:val="000C6032"/>
    <w:rsid w:val="000E773C"/>
    <w:rsid w:val="000F4741"/>
    <w:rsid w:val="000F6A23"/>
    <w:rsid w:val="000F7828"/>
    <w:rsid w:val="000F7CEA"/>
    <w:rsid w:val="001404C5"/>
    <w:rsid w:val="00141775"/>
    <w:rsid w:val="00145029"/>
    <w:rsid w:val="0015376F"/>
    <w:rsid w:val="00154BBA"/>
    <w:rsid w:val="00167A71"/>
    <w:rsid w:val="001938AC"/>
    <w:rsid w:val="00194CDF"/>
    <w:rsid w:val="001B0D66"/>
    <w:rsid w:val="001B3903"/>
    <w:rsid w:val="001D182A"/>
    <w:rsid w:val="001E11DB"/>
    <w:rsid w:val="001E6F53"/>
    <w:rsid w:val="00207D10"/>
    <w:rsid w:val="00221FBA"/>
    <w:rsid w:val="002276B9"/>
    <w:rsid w:val="0025267E"/>
    <w:rsid w:val="00263A9A"/>
    <w:rsid w:val="002701B2"/>
    <w:rsid w:val="00275353"/>
    <w:rsid w:val="00280DEE"/>
    <w:rsid w:val="0028695C"/>
    <w:rsid w:val="002A20A0"/>
    <w:rsid w:val="002A31E3"/>
    <w:rsid w:val="002B3115"/>
    <w:rsid w:val="002B41CD"/>
    <w:rsid w:val="002B4706"/>
    <w:rsid w:val="002D4C3F"/>
    <w:rsid w:val="002E6B00"/>
    <w:rsid w:val="00305B81"/>
    <w:rsid w:val="003110FE"/>
    <w:rsid w:val="00315473"/>
    <w:rsid w:val="0031783C"/>
    <w:rsid w:val="003365B8"/>
    <w:rsid w:val="00343B67"/>
    <w:rsid w:val="00354831"/>
    <w:rsid w:val="003628FD"/>
    <w:rsid w:val="00385730"/>
    <w:rsid w:val="003933D5"/>
    <w:rsid w:val="00396812"/>
    <w:rsid w:val="00396951"/>
    <w:rsid w:val="003A7C0F"/>
    <w:rsid w:val="003B74EC"/>
    <w:rsid w:val="003C165B"/>
    <w:rsid w:val="003E71EA"/>
    <w:rsid w:val="0040243F"/>
    <w:rsid w:val="004042AD"/>
    <w:rsid w:val="004046CF"/>
    <w:rsid w:val="00417BF1"/>
    <w:rsid w:val="00423BF9"/>
    <w:rsid w:val="004279B0"/>
    <w:rsid w:val="0043002E"/>
    <w:rsid w:val="0044638B"/>
    <w:rsid w:val="0046389E"/>
    <w:rsid w:val="0047058D"/>
    <w:rsid w:val="00475099"/>
    <w:rsid w:val="00496C43"/>
    <w:rsid w:val="004A2EC9"/>
    <w:rsid w:val="004C3D51"/>
    <w:rsid w:val="004D27F9"/>
    <w:rsid w:val="00501B89"/>
    <w:rsid w:val="005070B2"/>
    <w:rsid w:val="00507202"/>
    <w:rsid w:val="00515C5E"/>
    <w:rsid w:val="00516D9E"/>
    <w:rsid w:val="00532FFC"/>
    <w:rsid w:val="005573D5"/>
    <w:rsid w:val="00560643"/>
    <w:rsid w:val="00571B44"/>
    <w:rsid w:val="005813D1"/>
    <w:rsid w:val="00581EEB"/>
    <w:rsid w:val="00591878"/>
    <w:rsid w:val="005D2CAE"/>
    <w:rsid w:val="005D5578"/>
    <w:rsid w:val="005E6F8B"/>
    <w:rsid w:val="00612D34"/>
    <w:rsid w:val="00623D3D"/>
    <w:rsid w:val="00630620"/>
    <w:rsid w:val="0063294D"/>
    <w:rsid w:val="00632EBC"/>
    <w:rsid w:val="00642B28"/>
    <w:rsid w:val="00666C15"/>
    <w:rsid w:val="00674AC1"/>
    <w:rsid w:val="006B79D9"/>
    <w:rsid w:val="006D047E"/>
    <w:rsid w:val="006E60AC"/>
    <w:rsid w:val="006F2A04"/>
    <w:rsid w:val="00706B2E"/>
    <w:rsid w:val="00711019"/>
    <w:rsid w:val="00722A75"/>
    <w:rsid w:val="00730551"/>
    <w:rsid w:val="007374A5"/>
    <w:rsid w:val="00743DB6"/>
    <w:rsid w:val="0075039F"/>
    <w:rsid w:val="007624C3"/>
    <w:rsid w:val="00763204"/>
    <w:rsid w:val="007649AC"/>
    <w:rsid w:val="00775B7B"/>
    <w:rsid w:val="00775D80"/>
    <w:rsid w:val="007779E9"/>
    <w:rsid w:val="007801B9"/>
    <w:rsid w:val="00785C11"/>
    <w:rsid w:val="007B5C97"/>
    <w:rsid w:val="007E6814"/>
    <w:rsid w:val="00805786"/>
    <w:rsid w:val="008065FD"/>
    <w:rsid w:val="008066A9"/>
    <w:rsid w:val="008137FC"/>
    <w:rsid w:val="008462AD"/>
    <w:rsid w:val="00851A3B"/>
    <w:rsid w:val="00877997"/>
    <w:rsid w:val="00897694"/>
    <w:rsid w:val="008A1490"/>
    <w:rsid w:val="008A4461"/>
    <w:rsid w:val="008B1BF2"/>
    <w:rsid w:val="008D7638"/>
    <w:rsid w:val="008E2624"/>
    <w:rsid w:val="008E6A66"/>
    <w:rsid w:val="008F5B6A"/>
    <w:rsid w:val="00904955"/>
    <w:rsid w:val="009328A4"/>
    <w:rsid w:val="009349C4"/>
    <w:rsid w:val="0096106B"/>
    <w:rsid w:val="00967CED"/>
    <w:rsid w:val="009756FA"/>
    <w:rsid w:val="00975DC3"/>
    <w:rsid w:val="00981B34"/>
    <w:rsid w:val="00982096"/>
    <w:rsid w:val="00997526"/>
    <w:rsid w:val="009B29F1"/>
    <w:rsid w:val="009B7800"/>
    <w:rsid w:val="009C1BEF"/>
    <w:rsid w:val="009C64C8"/>
    <w:rsid w:val="009D390B"/>
    <w:rsid w:val="009D7504"/>
    <w:rsid w:val="009E2DCF"/>
    <w:rsid w:val="009F755E"/>
    <w:rsid w:val="00A00A62"/>
    <w:rsid w:val="00A03907"/>
    <w:rsid w:val="00A32714"/>
    <w:rsid w:val="00A3525E"/>
    <w:rsid w:val="00A44246"/>
    <w:rsid w:val="00A55267"/>
    <w:rsid w:val="00A86EF1"/>
    <w:rsid w:val="00A95218"/>
    <w:rsid w:val="00AA5C41"/>
    <w:rsid w:val="00AB3EE3"/>
    <w:rsid w:val="00AF2BBF"/>
    <w:rsid w:val="00B06698"/>
    <w:rsid w:val="00B12839"/>
    <w:rsid w:val="00B1785D"/>
    <w:rsid w:val="00B225AB"/>
    <w:rsid w:val="00B4130C"/>
    <w:rsid w:val="00B50E44"/>
    <w:rsid w:val="00B7488D"/>
    <w:rsid w:val="00B8346F"/>
    <w:rsid w:val="00B8691C"/>
    <w:rsid w:val="00B95B18"/>
    <w:rsid w:val="00B96E68"/>
    <w:rsid w:val="00BA47D3"/>
    <w:rsid w:val="00BA6AB1"/>
    <w:rsid w:val="00BB2632"/>
    <w:rsid w:val="00BB6785"/>
    <w:rsid w:val="00BE6F8F"/>
    <w:rsid w:val="00BF3131"/>
    <w:rsid w:val="00C02C7E"/>
    <w:rsid w:val="00C118EA"/>
    <w:rsid w:val="00C30051"/>
    <w:rsid w:val="00C50EE3"/>
    <w:rsid w:val="00C52796"/>
    <w:rsid w:val="00C62F97"/>
    <w:rsid w:val="00C75AC1"/>
    <w:rsid w:val="00C82681"/>
    <w:rsid w:val="00C83C24"/>
    <w:rsid w:val="00C97DC6"/>
    <w:rsid w:val="00CA0BDD"/>
    <w:rsid w:val="00CC3EBF"/>
    <w:rsid w:val="00CD62D1"/>
    <w:rsid w:val="00CE7131"/>
    <w:rsid w:val="00CF0BDD"/>
    <w:rsid w:val="00D00FFB"/>
    <w:rsid w:val="00D03526"/>
    <w:rsid w:val="00D03E6B"/>
    <w:rsid w:val="00D05686"/>
    <w:rsid w:val="00D17B28"/>
    <w:rsid w:val="00D24DE7"/>
    <w:rsid w:val="00D560E5"/>
    <w:rsid w:val="00D62765"/>
    <w:rsid w:val="00D7088B"/>
    <w:rsid w:val="00D94757"/>
    <w:rsid w:val="00DA12F5"/>
    <w:rsid w:val="00DB1DD7"/>
    <w:rsid w:val="00DB208D"/>
    <w:rsid w:val="00DB2486"/>
    <w:rsid w:val="00DB2AB3"/>
    <w:rsid w:val="00DC4A64"/>
    <w:rsid w:val="00DE5C7F"/>
    <w:rsid w:val="00E36010"/>
    <w:rsid w:val="00E4423A"/>
    <w:rsid w:val="00E477C6"/>
    <w:rsid w:val="00E53825"/>
    <w:rsid w:val="00E607E1"/>
    <w:rsid w:val="00E67545"/>
    <w:rsid w:val="00E73F99"/>
    <w:rsid w:val="00E806CF"/>
    <w:rsid w:val="00E816C2"/>
    <w:rsid w:val="00E95AFC"/>
    <w:rsid w:val="00E95FBA"/>
    <w:rsid w:val="00E96A80"/>
    <w:rsid w:val="00EC135A"/>
    <w:rsid w:val="00EC65EF"/>
    <w:rsid w:val="00EC671A"/>
    <w:rsid w:val="00ED550B"/>
    <w:rsid w:val="00F11FF9"/>
    <w:rsid w:val="00F2039B"/>
    <w:rsid w:val="00F219C8"/>
    <w:rsid w:val="00F441DF"/>
    <w:rsid w:val="00F50D3B"/>
    <w:rsid w:val="00F57544"/>
    <w:rsid w:val="00F64A26"/>
    <w:rsid w:val="00F83BFD"/>
    <w:rsid w:val="00F94B4D"/>
    <w:rsid w:val="00F96124"/>
    <w:rsid w:val="00FB4BAF"/>
    <w:rsid w:val="00FC02DC"/>
    <w:rsid w:val="00FC04D0"/>
    <w:rsid w:val="00FC0EF2"/>
    <w:rsid w:val="00FC1A22"/>
    <w:rsid w:val="00FC1A88"/>
    <w:rsid w:val="00FC62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182A"/>
    <w:rPr>
      <w:sz w:val="24"/>
      <w:szCs w:val="24"/>
    </w:rPr>
  </w:style>
  <w:style w:type="paragraph" w:styleId="1">
    <w:name w:val="heading 1"/>
    <w:basedOn w:val="a"/>
    <w:next w:val="a"/>
    <w:qFormat/>
    <w:rsid w:val="008F5B6A"/>
    <w:pPr>
      <w:keepNext/>
      <w:widowControl w:val="0"/>
      <w:suppressAutoHyphens/>
      <w:spacing w:before="240" w:after="60"/>
      <w:outlineLvl w:val="0"/>
    </w:pPr>
    <w:rPr>
      <w:rFonts w:ascii="Arial" w:eastAsia="Arial Unicode MS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8F5B6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F5B6A"/>
    <w:pPr>
      <w:keepNext/>
      <w:widowControl w:val="0"/>
      <w:suppressAutoHyphens/>
      <w:spacing w:before="240" w:after="60"/>
      <w:outlineLvl w:val="2"/>
    </w:pPr>
    <w:rPr>
      <w:rFonts w:ascii="Arial" w:eastAsia="Arial Unicode MS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D182A"/>
  </w:style>
  <w:style w:type="paragraph" w:customStyle="1" w:styleId="ConsPlusNonformat">
    <w:name w:val="ConsPlusNonformat"/>
    <w:rsid w:val="000C6032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4">
    <w:name w:val="Strong"/>
    <w:qFormat/>
    <w:rsid w:val="000C6032"/>
    <w:rPr>
      <w:b/>
      <w:bCs/>
    </w:rPr>
  </w:style>
  <w:style w:type="paragraph" w:customStyle="1" w:styleId="ConsPlusCell">
    <w:name w:val="ConsPlusCell"/>
    <w:rsid w:val="00194CD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5">
    <w:name w:val="Знак"/>
    <w:basedOn w:val="a"/>
    <w:rsid w:val="00D7088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6">
    <w:name w:val="Hyperlink"/>
    <w:rsid w:val="00982096"/>
    <w:rPr>
      <w:color w:val="0000FF"/>
      <w:u w:val="single"/>
    </w:rPr>
  </w:style>
  <w:style w:type="paragraph" w:customStyle="1" w:styleId="CharCharCharChar">
    <w:name w:val="Char Char Char Char"/>
    <w:basedOn w:val="a"/>
    <w:next w:val="a"/>
    <w:semiHidden/>
    <w:rsid w:val="00023AC5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7">
    <w:name w:val="header"/>
    <w:basedOn w:val="a"/>
    <w:rsid w:val="008F5B6A"/>
    <w:pPr>
      <w:tabs>
        <w:tab w:val="center" w:pos="4677"/>
        <w:tab w:val="right" w:pos="9355"/>
      </w:tabs>
    </w:pPr>
    <w:rPr>
      <w:sz w:val="20"/>
      <w:szCs w:val="20"/>
    </w:rPr>
  </w:style>
  <w:style w:type="paragraph" w:customStyle="1" w:styleId="a8">
    <w:name w:val="Содержимое таблицы"/>
    <w:basedOn w:val="a"/>
    <w:rsid w:val="00B1785D"/>
    <w:pPr>
      <w:widowControl w:val="0"/>
      <w:suppressLineNumbers/>
      <w:suppressAutoHyphens/>
    </w:pPr>
    <w:rPr>
      <w:rFonts w:ascii="Arial" w:eastAsia="Arial Unicode MS" w:hAnsi="Arial"/>
    </w:rPr>
  </w:style>
  <w:style w:type="paragraph" w:customStyle="1" w:styleId="ConsPlusNormal">
    <w:name w:val="ConsPlusNormal"/>
    <w:link w:val="ConsPlusNormal0"/>
    <w:rsid w:val="00001FC7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a9">
    <w:name w:val="Знак Знак"/>
    <w:basedOn w:val="a"/>
    <w:next w:val="a"/>
    <w:semiHidden/>
    <w:rsid w:val="00DC4A64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locked/>
    <w:rsid w:val="00096983"/>
    <w:rPr>
      <w:rFonts w:ascii="Arial" w:hAnsi="Arial" w:cs="Arial"/>
      <w:lang w:eastAsia="ar-SA" w:bidi="ar-SA"/>
    </w:rPr>
  </w:style>
  <w:style w:type="table" w:styleId="aa">
    <w:name w:val="Table Grid"/>
    <w:basedOn w:val="a1"/>
    <w:rsid w:val="00AB3E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76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14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864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50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80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E54AC9-9104-4111-8A4A-85FE63D5C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867</Words>
  <Characters>4947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5803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2019-03-19T12:41:00Z</cp:lastPrinted>
  <dcterms:created xsi:type="dcterms:W3CDTF">2019-03-19T15:01:00Z</dcterms:created>
  <dcterms:modified xsi:type="dcterms:W3CDTF">2019-03-19T15:01:00Z</dcterms:modified>
</cp:coreProperties>
</file>