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19" w:rsidRPr="002B0194" w:rsidRDefault="007B0F19">
      <w:pPr>
        <w:jc w:val="center"/>
        <w:rPr>
          <w:rFonts w:ascii="Times New Roman" w:eastAsia="Times New Roman" w:hAnsi="Times New Roman"/>
          <w:b/>
          <w:bCs/>
          <w:sz w:val="36"/>
          <w:szCs w:val="36"/>
          <w:lang w:eastAsia="ar-SA"/>
        </w:rPr>
      </w:pPr>
      <w:r w:rsidRPr="002B0194">
        <w:rPr>
          <w:rFonts w:ascii="Times New Roman" w:eastAsia="Times New Roman" w:hAnsi="Times New Roman"/>
          <w:b/>
          <w:bCs/>
          <w:sz w:val="36"/>
          <w:szCs w:val="36"/>
          <w:lang w:eastAsia="ar-SA"/>
        </w:rPr>
        <w:t>АДМИНИСТРАЦИЯ</w:t>
      </w:r>
    </w:p>
    <w:p w:rsidR="007B0F19" w:rsidRPr="002B0194" w:rsidRDefault="00731494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ГМЕЛИНСКОГО</w:t>
      </w:r>
      <w:r w:rsidR="007B0F19" w:rsidRPr="002B0194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  СЕЛЬСКОГО ПОСЕЛЕНИЯ</w:t>
      </w:r>
    </w:p>
    <w:p w:rsidR="007B0F19" w:rsidRPr="002B0194" w:rsidRDefault="007B0F19">
      <w:pPr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2B0194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7B0F19" w:rsidRPr="002B0194" w:rsidRDefault="007B0F19">
      <w:pPr>
        <w:pBdr>
          <w:bottom w:val="single" w:sz="8" w:space="1" w:color="000000"/>
        </w:pBdr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2B0194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ВОЛГОГРАДСКОЙ ОБЛАСТИ</w:t>
      </w:r>
    </w:p>
    <w:p w:rsidR="007B0F19" w:rsidRPr="002B0194" w:rsidRDefault="007B0F19">
      <w:pPr>
        <w:pBdr>
          <w:bottom w:val="single" w:sz="8" w:space="1" w:color="000000"/>
        </w:pBdr>
        <w:jc w:val="center"/>
        <w:rPr>
          <w:rFonts w:ascii="Times New Roman" w:eastAsia="Times New Roman" w:hAnsi="Times New Roman"/>
          <w:lang w:eastAsia="ar-SA"/>
        </w:rPr>
      </w:pPr>
    </w:p>
    <w:p w:rsidR="007B0F19" w:rsidRPr="002B0194" w:rsidRDefault="007B0F19">
      <w:pPr>
        <w:jc w:val="center"/>
        <w:rPr>
          <w:rFonts w:ascii="Times New Roman" w:hAnsi="Times New Roman"/>
        </w:rPr>
      </w:pPr>
    </w:p>
    <w:p w:rsidR="007B0F19" w:rsidRPr="002B0194" w:rsidRDefault="007B0F19">
      <w:pPr>
        <w:jc w:val="center"/>
        <w:rPr>
          <w:rFonts w:ascii="Times New Roman" w:hAnsi="Times New Roman"/>
        </w:rPr>
      </w:pPr>
    </w:p>
    <w:p w:rsidR="007B0F19" w:rsidRPr="002B0194" w:rsidRDefault="007B0F1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B019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B0F19" w:rsidRPr="002B0194" w:rsidRDefault="007B0F19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7B0F19" w:rsidRPr="002B0194">
        <w:tc>
          <w:tcPr>
            <w:tcW w:w="4818" w:type="dxa"/>
          </w:tcPr>
          <w:p w:rsidR="007B0F19" w:rsidRPr="002B0194" w:rsidRDefault="00C432C0">
            <w:pPr>
              <w:pStyle w:val="a6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A8272B">
              <w:rPr>
                <w:rFonts w:ascii="Times New Roman" w:hAnsi="Times New Roman"/>
                <w:sz w:val="20"/>
                <w:szCs w:val="20"/>
              </w:rPr>
              <w:t>О</w:t>
            </w:r>
            <w:r w:rsidR="007B0F19" w:rsidRPr="00A8272B">
              <w:rPr>
                <w:rFonts w:ascii="Times New Roman" w:hAnsi="Times New Roman"/>
                <w:sz w:val="20"/>
                <w:szCs w:val="20"/>
              </w:rPr>
              <w:t>т</w:t>
            </w:r>
            <w:r w:rsidRPr="00A82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272B" w:rsidRPr="00A8272B">
              <w:rPr>
                <w:rFonts w:ascii="Times New Roman" w:hAnsi="Times New Roman"/>
                <w:sz w:val="20"/>
                <w:szCs w:val="20"/>
              </w:rPr>
              <w:t>24</w:t>
            </w:r>
            <w:r w:rsidR="00575BF5" w:rsidRPr="00A82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8272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272B" w:rsidRPr="00A8272B">
              <w:rPr>
                <w:rFonts w:ascii="Times New Roman" w:hAnsi="Times New Roman"/>
                <w:sz w:val="20"/>
                <w:szCs w:val="20"/>
              </w:rPr>
              <w:t>декабря</w:t>
            </w:r>
            <w:r w:rsidRPr="00A8272B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7E7338" w:rsidRPr="00A8272B">
              <w:rPr>
                <w:rFonts w:ascii="Times New Roman" w:hAnsi="Times New Roman"/>
                <w:sz w:val="20"/>
                <w:szCs w:val="20"/>
              </w:rPr>
              <w:t>201</w:t>
            </w:r>
            <w:r w:rsidR="00A8272B" w:rsidRPr="00A8272B">
              <w:rPr>
                <w:rFonts w:ascii="Times New Roman" w:hAnsi="Times New Roman"/>
                <w:sz w:val="20"/>
                <w:szCs w:val="20"/>
              </w:rPr>
              <w:t>9</w:t>
            </w:r>
            <w:r w:rsidRPr="00A8272B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93125D" w:rsidRPr="002B0194" w:rsidRDefault="0093125D">
            <w:pPr>
              <w:pStyle w:val="a6"/>
              <w:snapToGri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3125D" w:rsidRPr="002B0194" w:rsidRDefault="0093125D">
            <w:pPr>
              <w:pStyle w:val="a6"/>
              <w:snapToGrid w:val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B0F19" w:rsidRPr="002B0194" w:rsidRDefault="007B0F19" w:rsidP="00731494">
            <w:pPr>
              <w:pStyle w:val="a6"/>
              <w:snapToGrid w:val="0"/>
              <w:jc w:val="both"/>
              <w:rPr>
                <w:rFonts w:ascii="Times New Roman" w:hAnsi="Times New Roman"/>
              </w:rPr>
            </w:pPr>
            <w:r w:rsidRPr="002B0194">
              <w:rPr>
                <w:rFonts w:ascii="Times New Roman" w:hAnsi="Times New Roman"/>
              </w:rPr>
              <w:t>«</w:t>
            </w:r>
            <w:r w:rsidR="00731494" w:rsidRPr="00731494">
              <w:rPr>
                <w:rFonts w:ascii="Times New Roman" w:hAnsi="Times New Roman"/>
              </w:rPr>
              <w:t>О проведении ярмарки по продаж</w:t>
            </w:r>
            <w:r w:rsidR="00731494">
              <w:rPr>
                <w:rFonts w:ascii="Times New Roman" w:hAnsi="Times New Roman"/>
              </w:rPr>
              <w:t>е</w:t>
            </w:r>
            <w:r w:rsidR="00731494" w:rsidRPr="00731494">
              <w:rPr>
                <w:rFonts w:ascii="Times New Roman" w:hAnsi="Times New Roman"/>
              </w:rPr>
              <w:t xml:space="preserve"> товаров на территории </w:t>
            </w:r>
            <w:r w:rsidR="00731494">
              <w:rPr>
                <w:rFonts w:ascii="Times New Roman" w:hAnsi="Times New Roman"/>
              </w:rPr>
              <w:t>Гмелинского сельского поселения</w:t>
            </w:r>
            <w:r w:rsidR="00731494" w:rsidRPr="00731494">
              <w:rPr>
                <w:rFonts w:ascii="Times New Roman" w:hAnsi="Times New Roman"/>
              </w:rPr>
              <w:t xml:space="preserve"> </w:t>
            </w:r>
            <w:r w:rsidR="00731494">
              <w:rPr>
                <w:rFonts w:ascii="Times New Roman" w:hAnsi="Times New Roman"/>
              </w:rPr>
              <w:t xml:space="preserve">Старополтавского муниципального </w:t>
            </w:r>
            <w:r w:rsidR="00731494" w:rsidRPr="00731494">
              <w:rPr>
                <w:rFonts w:ascii="Times New Roman" w:hAnsi="Times New Roman"/>
              </w:rPr>
              <w:t xml:space="preserve">района </w:t>
            </w:r>
            <w:r w:rsidR="00731494">
              <w:rPr>
                <w:rFonts w:ascii="Times New Roman" w:hAnsi="Times New Roman"/>
              </w:rPr>
              <w:t>Волгоградской области</w:t>
            </w:r>
            <w:r w:rsidRPr="002B0194">
              <w:rPr>
                <w:rFonts w:ascii="Times New Roman" w:hAnsi="Times New Roman"/>
              </w:rPr>
              <w:t>»</w:t>
            </w:r>
          </w:p>
        </w:tc>
        <w:tc>
          <w:tcPr>
            <w:tcW w:w="4818" w:type="dxa"/>
          </w:tcPr>
          <w:p w:rsidR="007B0F19" w:rsidRPr="002B0194" w:rsidRDefault="00D24492" w:rsidP="00AC6EFC">
            <w:pPr>
              <w:pStyle w:val="a6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</w:t>
            </w:r>
            <w:r w:rsidR="007B0F19" w:rsidRPr="00AC6EFC">
              <w:rPr>
                <w:rFonts w:ascii="Times New Roman" w:hAnsi="Times New Roman"/>
                <w:sz w:val="20"/>
                <w:szCs w:val="20"/>
              </w:rPr>
              <w:t>№</w:t>
            </w:r>
            <w:r w:rsidR="00AC6EFC">
              <w:rPr>
                <w:rFonts w:ascii="Times New Roman" w:hAnsi="Times New Roman"/>
                <w:sz w:val="20"/>
                <w:szCs w:val="20"/>
              </w:rPr>
              <w:t xml:space="preserve"> 94</w:t>
            </w:r>
            <w:r w:rsidRPr="00215B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93125D" w:rsidRPr="002B0194">
        <w:tc>
          <w:tcPr>
            <w:tcW w:w="4818" w:type="dxa"/>
          </w:tcPr>
          <w:p w:rsidR="0093125D" w:rsidRPr="002B0194" w:rsidRDefault="0093125D">
            <w:pPr>
              <w:pStyle w:val="a6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8" w:type="dxa"/>
          </w:tcPr>
          <w:p w:rsidR="0093125D" w:rsidRPr="002B0194" w:rsidRDefault="0093125D" w:rsidP="0093125D">
            <w:pPr>
              <w:pStyle w:val="a6"/>
              <w:snapToGrid w:val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7338" w:rsidRPr="002B0194" w:rsidRDefault="00AC3F4F" w:rsidP="00731494">
      <w:pPr>
        <w:tabs>
          <w:tab w:val="left" w:pos="0"/>
        </w:tabs>
        <w:ind w:firstLine="567"/>
        <w:jc w:val="both"/>
        <w:rPr>
          <w:rFonts w:ascii="Times New Roman" w:hAnsi="Times New Roman"/>
        </w:rPr>
      </w:pPr>
      <w:r w:rsidRPr="002B0194">
        <w:rPr>
          <w:rFonts w:ascii="Times New Roman" w:hAnsi="Times New Roman"/>
        </w:rPr>
        <w:t>В соответствии с</w:t>
      </w:r>
      <w:r w:rsidR="00731494">
        <w:rPr>
          <w:rFonts w:ascii="Times New Roman" w:hAnsi="Times New Roman"/>
        </w:rPr>
        <w:t>о ст. 11</w:t>
      </w:r>
      <w:r w:rsidRPr="002B0194">
        <w:rPr>
          <w:rFonts w:ascii="Times New Roman" w:hAnsi="Times New Roman"/>
        </w:rPr>
        <w:t xml:space="preserve"> </w:t>
      </w:r>
      <w:r w:rsidR="00731494">
        <w:rPr>
          <w:rFonts w:ascii="Times New Roman" w:hAnsi="Times New Roman"/>
        </w:rPr>
        <w:t>Федерального</w:t>
      </w:r>
      <w:r w:rsidR="00731494" w:rsidRPr="00731494">
        <w:rPr>
          <w:rFonts w:ascii="Times New Roman" w:hAnsi="Times New Roman"/>
        </w:rPr>
        <w:t xml:space="preserve"> закон</w:t>
      </w:r>
      <w:r w:rsidR="00731494">
        <w:rPr>
          <w:rFonts w:ascii="Times New Roman" w:hAnsi="Times New Roman"/>
        </w:rPr>
        <w:t>а</w:t>
      </w:r>
      <w:r w:rsidR="00731494" w:rsidRPr="00731494">
        <w:rPr>
          <w:rFonts w:ascii="Times New Roman" w:hAnsi="Times New Roman"/>
        </w:rPr>
        <w:t xml:space="preserve"> от 28.12.2009 N 381-ФЗ</w:t>
      </w:r>
      <w:r w:rsidR="00731494">
        <w:rPr>
          <w:rFonts w:ascii="Times New Roman" w:hAnsi="Times New Roman"/>
        </w:rPr>
        <w:t xml:space="preserve"> </w:t>
      </w:r>
      <w:r w:rsidR="00731494" w:rsidRPr="00731494">
        <w:rPr>
          <w:rFonts w:ascii="Times New Roman" w:hAnsi="Times New Roman"/>
        </w:rPr>
        <w:t>"Об основах государственного регулирования торговой деятельности в Российской Федерации"</w:t>
      </w:r>
      <w:r w:rsidRPr="002B0194">
        <w:rPr>
          <w:rFonts w:ascii="Times New Roman" w:hAnsi="Times New Roman"/>
        </w:rPr>
        <w:t>,</w:t>
      </w:r>
      <w:r w:rsidR="007E7338" w:rsidRPr="002B0194">
        <w:rPr>
          <w:rFonts w:ascii="Times New Roman" w:hAnsi="Times New Roman"/>
        </w:rPr>
        <w:t xml:space="preserve"> </w:t>
      </w:r>
      <w:r w:rsidR="00731494" w:rsidRPr="00731494">
        <w:rPr>
          <w:rFonts w:ascii="Times New Roman" w:hAnsi="Times New Roman"/>
        </w:rPr>
        <w:t>Приказ</w:t>
      </w:r>
      <w:r w:rsidR="00731494">
        <w:rPr>
          <w:rFonts w:ascii="Times New Roman" w:hAnsi="Times New Roman"/>
        </w:rPr>
        <w:t>ом</w:t>
      </w:r>
      <w:r w:rsidR="00731494" w:rsidRPr="00731494">
        <w:rPr>
          <w:rFonts w:ascii="Times New Roman" w:hAnsi="Times New Roman"/>
        </w:rPr>
        <w:t xml:space="preserve"> комитета промышленности и торговли Волгоградской обл. от 14.09.2016 N 23-н</w:t>
      </w:r>
      <w:r w:rsidR="00731494">
        <w:rPr>
          <w:rFonts w:ascii="Times New Roman" w:hAnsi="Times New Roman"/>
        </w:rPr>
        <w:t xml:space="preserve"> </w:t>
      </w:r>
      <w:r w:rsidR="00731494" w:rsidRPr="00731494">
        <w:rPr>
          <w:rFonts w:ascii="Times New Roman" w:hAnsi="Times New Roman"/>
        </w:rPr>
        <w:t>"Об утверждении Порядка организации ярмарок на территории Волгоградской области"</w:t>
      </w:r>
      <w:r w:rsidR="007E7338" w:rsidRPr="002B0194">
        <w:rPr>
          <w:rFonts w:ascii="Times New Roman" w:hAnsi="Times New Roman"/>
        </w:rPr>
        <w:t xml:space="preserve">, </w:t>
      </w:r>
    </w:p>
    <w:p w:rsidR="00AC3F4F" w:rsidRPr="002B0194" w:rsidRDefault="00AC3F4F" w:rsidP="00AC3F4F">
      <w:pPr>
        <w:ind w:firstLine="567"/>
        <w:jc w:val="center"/>
        <w:rPr>
          <w:rFonts w:ascii="Times New Roman" w:hAnsi="Times New Roman"/>
          <w:spacing w:val="80"/>
        </w:rPr>
      </w:pPr>
    </w:p>
    <w:p w:rsidR="007B0F19" w:rsidRPr="002B0194" w:rsidRDefault="0093125D" w:rsidP="00AC3F4F">
      <w:pPr>
        <w:ind w:firstLine="567"/>
        <w:jc w:val="center"/>
        <w:rPr>
          <w:rFonts w:ascii="Times New Roman" w:hAnsi="Times New Roman"/>
          <w:spacing w:val="80"/>
        </w:rPr>
      </w:pPr>
      <w:r w:rsidRPr="002B0194">
        <w:rPr>
          <w:rFonts w:ascii="Times New Roman" w:hAnsi="Times New Roman"/>
          <w:spacing w:val="80"/>
        </w:rPr>
        <w:t>ПОСТАНОВЛЯЕТ</w:t>
      </w:r>
      <w:r w:rsidR="007B0F19" w:rsidRPr="002B0194">
        <w:rPr>
          <w:rFonts w:ascii="Times New Roman" w:hAnsi="Times New Roman"/>
          <w:spacing w:val="80"/>
        </w:rPr>
        <w:t>:</w:t>
      </w:r>
    </w:p>
    <w:p w:rsidR="00AC3F4F" w:rsidRPr="002B0194" w:rsidRDefault="00AC3F4F" w:rsidP="00AC3F4F">
      <w:pPr>
        <w:tabs>
          <w:tab w:val="left" w:pos="0"/>
        </w:tabs>
        <w:ind w:firstLine="567"/>
        <w:jc w:val="both"/>
        <w:rPr>
          <w:rFonts w:ascii="Times New Roman" w:hAnsi="Times New Roman"/>
        </w:rPr>
      </w:pPr>
    </w:p>
    <w:p w:rsidR="00A42649" w:rsidRDefault="00731494" w:rsidP="00E8347C">
      <w:pPr>
        <w:numPr>
          <w:ilvl w:val="0"/>
          <w:numId w:val="6"/>
        </w:numPr>
        <w:tabs>
          <w:tab w:val="left" w:pos="0"/>
        </w:tabs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</w:t>
      </w:r>
      <w:r w:rsidR="00323A59" w:rsidRPr="002B0194">
        <w:rPr>
          <w:rFonts w:ascii="Times New Roman" w:hAnsi="Times New Roman"/>
        </w:rPr>
        <w:t>:</w:t>
      </w:r>
    </w:p>
    <w:p w:rsidR="000A6381" w:rsidRPr="002B0194" w:rsidRDefault="000A6381" w:rsidP="000A6381">
      <w:pPr>
        <w:tabs>
          <w:tab w:val="left" w:pos="0"/>
        </w:tabs>
        <w:ind w:left="567"/>
        <w:jc w:val="both"/>
        <w:rPr>
          <w:rFonts w:ascii="Times New Roman" w:hAnsi="Times New Roman"/>
        </w:rPr>
      </w:pPr>
    </w:p>
    <w:p w:rsidR="00323A59" w:rsidRDefault="000A6381" w:rsidP="00323A59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 </w:t>
      </w:r>
      <w:r w:rsidR="00731494">
        <w:rPr>
          <w:rFonts w:ascii="Times New Roman" w:hAnsi="Times New Roman"/>
        </w:rPr>
        <w:t>Место проведения ярмарки на территории Гмелинского сельского поселения: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68"/>
        <w:gridCol w:w="1853"/>
        <w:gridCol w:w="1853"/>
        <w:gridCol w:w="1853"/>
      </w:tblGrid>
      <w:tr w:rsidR="00A639E4" w:rsidRPr="00266901" w:rsidTr="00266901">
        <w:tc>
          <w:tcPr>
            <w:tcW w:w="959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 xml:space="preserve">N </w:t>
            </w:r>
            <w:proofErr w:type="gramStart"/>
            <w:r w:rsidRPr="00266901">
              <w:rPr>
                <w:rFonts w:ascii="Times New Roman" w:hAnsi="Times New Roman"/>
              </w:rPr>
              <w:t>п</w:t>
            </w:r>
            <w:proofErr w:type="gramEnd"/>
            <w:r w:rsidRPr="00266901">
              <w:rPr>
                <w:rFonts w:ascii="Times New Roman" w:hAnsi="Times New Roman"/>
              </w:rPr>
              <w:t>/п</w:t>
            </w:r>
          </w:p>
        </w:tc>
        <w:tc>
          <w:tcPr>
            <w:tcW w:w="2768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Адресные ориентиры и описание границ места проведения ярмарки</w:t>
            </w:r>
          </w:p>
        </w:tc>
        <w:tc>
          <w:tcPr>
            <w:tcW w:w="1853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Площадь места проведения ярмарки</w:t>
            </w:r>
          </w:p>
        </w:tc>
        <w:tc>
          <w:tcPr>
            <w:tcW w:w="1853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Тип и вид ярмарки</w:t>
            </w:r>
          </w:p>
        </w:tc>
        <w:tc>
          <w:tcPr>
            <w:tcW w:w="1853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Собственник торгового объекта или земельного участка</w:t>
            </w:r>
          </w:p>
        </w:tc>
      </w:tr>
      <w:tr w:rsidR="00A639E4" w:rsidRPr="00266901" w:rsidTr="00266901">
        <w:tc>
          <w:tcPr>
            <w:tcW w:w="959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1</w:t>
            </w:r>
          </w:p>
        </w:tc>
        <w:tc>
          <w:tcPr>
            <w:tcW w:w="2768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2</w:t>
            </w:r>
          </w:p>
        </w:tc>
        <w:tc>
          <w:tcPr>
            <w:tcW w:w="1853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3</w:t>
            </w:r>
          </w:p>
        </w:tc>
        <w:tc>
          <w:tcPr>
            <w:tcW w:w="1853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4</w:t>
            </w:r>
          </w:p>
        </w:tc>
        <w:tc>
          <w:tcPr>
            <w:tcW w:w="1853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266901">
              <w:rPr>
                <w:rFonts w:ascii="Times New Roman" w:hAnsi="Times New Roman"/>
              </w:rPr>
              <w:t>5</w:t>
            </w:r>
          </w:p>
        </w:tc>
      </w:tr>
      <w:tr w:rsidR="00A639E4" w:rsidRPr="00266901" w:rsidTr="00266901">
        <w:tc>
          <w:tcPr>
            <w:tcW w:w="959" w:type="dxa"/>
            <w:shd w:val="clear" w:color="auto" w:fill="auto"/>
          </w:tcPr>
          <w:p w:rsidR="000A6381" w:rsidRPr="0026690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768" w:type="dxa"/>
            <w:shd w:val="clear" w:color="auto" w:fill="auto"/>
          </w:tcPr>
          <w:p w:rsidR="00A639E4" w:rsidRPr="00266901" w:rsidRDefault="006A5033" w:rsidP="00A639E4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 w:rsidRPr="006A5033">
              <w:rPr>
                <w:rFonts w:ascii="Times New Roman" w:hAnsi="Times New Roman"/>
              </w:rPr>
              <w:t>Волгоградская обл., Старополтавский р-н, с. Гмелинка, земельный участок, расположенный от магазина «Шерпа» ул. Кооперативная, 28</w:t>
            </w:r>
            <w:proofErr w:type="gramStart"/>
            <w:r w:rsidRPr="006A5033">
              <w:rPr>
                <w:rFonts w:ascii="Times New Roman" w:hAnsi="Times New Roman"/>
              </w:rPr>
              <w:t xml:space="preserve"> А</w:t>
            </w:r>
            <w:proofErr w:type="gramEnd"/>
            <w:r w:rsidRPr="006A5033">
              <w:rPr>
                <w:rFonts w:ascii="Times New Roman" w:hAnsi="Times New Roman"/>
              </w:rPr>
              <w:t xml:space="preserve"> на восток от здания магазина по ул. им. СТ. </w:t>
            </w:r>
            <w:proofErr w:type="spellStart"/>
            <w:r w:rsidRPr="006A5033">
              <w:rPr>
                <w:rFonts w:ascii="Times New Roman" w:hAnsi="Times New Roman"/>
              </w:rPr>
              <w:t>Утегалиева</w:t>
            </w:r>
            <w:proofErr w:type="spellEnd"/>
            <w:r w:rsidRPr="006A5033">
              <w:rPr>
                <w:rFonts w:ascii="Times New Roman" w:hAnsi="Times New Roman"/>
              </w:rPr>
              <w:t>, 8 протяженностью 67 м.</w:t>
            </w:r>
          </w:p>
        </w:tc>
        <w:tc>
          <w:tcPr>
            <w:tcW w:w="1853" w:type="dxa"/>
            <w:shd w:val="clear" w:color="auto" w:fill="auto"/>
          </w:tcPr>
          <w:p w:rsidR="000A638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  <w:p w:rsidR="00A639E4" w:rsidRPr="00266901" w:rsidRDefault="00A639E4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5690 кв.м.</w:t>
            </w:r>
          </w:p>
        </w:tc>
        <w:tc>
          <w:tcPr>
            <w:tcW w:w="1853" w:type="dxa"/>
            <w:shd w:val="clear" w:color="auto" w:fill="auto"/>
          </w:tcPr>
          <w:p w:rsidR="000A638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  <w:p w:rsidR="00A639E4" w:rsidRPr="00266901" w:rsidRDefault="00A639E4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универсальная</w:t>
            </w:r>
            <w:r w:rsidR="006A5033">
              <w:rPr>
                <w:rFonts w:ascii="Times New Roman" w:hAnsi="Times New Roman"/>
              </w:rPr>
              <w:t>, еженедельная</w:t>
            </w:r>
          </w:p>
        </w:tc>
        <w:tc>
          <w:tcPr>
            <w:tcW w:w="1853" w:type="dxa"/>
            <w:shd w:val="clear" w:color="auto" w:fill="auto"/>
          </w:tcPr>
          <w:p w:rsidR="000A6381" w:rsidRDefault="000A6381" w:rsidP="00266901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</w:p>
          <w:p w:rsidR="00A639E4" w:rsidRPr="00266901" w:rsidRDefault="00575BF5" w:rsidP="00575BF5">
            <w:pPr>
              <w:tabs>
                <w:tab w:val="left" w:pos="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639E4">
              <w:rPr>
                <w:rFonts w:ascii="Times New Roman" w:hAnsi="Times New Roman"/>
              </w:rPr>
              <w:t>ООО</w:t>
            </w:r>
            <w:r>
              <w:rPr>
                <w:rFonts w:ascii="Times New Roman" w:hAnsi="Times New Roman"/>
              </w:rPr>
              <w:t xml:space="preserve"> «</w:t>
            </w:r>
            <w:proofErr w:type="spellStart"/>
            <w:r w:rsidR="00A639E4">
              <w:rPr>
                <w:rFonts w:ascii="Times New Roman" w:hAnsi="Times New Roman"/>
              </w:rPr>
              <w:t>Заготзерно</w:t>
            </w:r>
            <w:proofErr w:type="spellEnd"/>
            <w:r w:rsidR="00A639E4">
              <w:rPr>
                <w:rFonts w:ascii="Times New Roman" w:hAnsi="Times New Roman"/>
              </w:rPr>
              <w:t>»</w:t>
            </w:r>
          </w:p>
        </w:tc>
      </w:tr>
    </w:tbl>
    <w:p w:rsidR="00731494" w:rsidRPr="002B0194" w:rsidRDefault="00731494" w:rsidP="00323A59">
      <w:pPr>
        <w:tabs>
          <w:tab w:val="left" w:pos="0"/>
        </w:tabs>
        <w:ind w:left="567"/>
        <w:jc w:val="both"/>
        <w:rPr>
          <w:rFonts w:ascii="Times New Roman" w:hAnsi="Times New Roman"/>
        </w:rPr>
      </w:pPr>
    </w:p>
    <w:p w:rsidR="00323A59" w:rsidRDefault="000A6381" w:rsidP="000A6381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Период проведения ярмарки</w:t>
      </w:r>
      <w:r w:rsidR="00366A6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A8272B">
        <w:rPr>
          <w:rFonts w:ascii="Times New Roman" w:hAnsi="Times New Roman"/>
        </w:rPr>
        <w:t xml:space="preserve">с 01 января </w:t>
      </w:r>
      <w:r w:rsidR="00575BF5" w:rsidRPr="00A8272B">
        <w:rPr>
          <w:rFonts w:ascii="Times New Roman" w:hAnsi="Times New Roman"/>
        </w:rPr>
        <w:t>20</w:t>
      </w:r>
      <w:r w:rsidR="00BC7694" w:rsidRPr="00A8272B">
        <w:rPr>
          <w:rFonts w:ascii="Times New Roman" w:hAnsi="Times New Roman"/>
        </w:rPr>
        <w:t>20</w:t>
      </w:r>
      <w:r w:rsidR="00575BF5" w:rsidRPr="00A8272B">
        <w:rPr>
          <w:rFonts w:ascii="Times New Roman" w:hAnsi="Times New Roman"/>
        </w:rPr>
        <w:t xml:space="preserve">г. </w:t>
      </w:r>
      <w:r w:rsidRPr="00A8272B">
        <w:rPr>
          <w:rFonts w:ascii="Times New Roman" w:hAnsi="Times New Roman"/>
        </w:rPr>
        <w:t xml:space="preserve">по 31 </w:t>
      </w:r>
      <w:r w:rsidR="006F27B9" w:rsidRPr="00A8272B">
        <w:rPr>
          <w:rFonts w:ascii="Times New Roman" w:hAnsi="Times New Roman"/>
        </w:rPr>
        <w:t>декабря</w:t>
      </w:r>
      <w:r w:rsidR="006A5033" w:rsidRPr="00A8272B">
        <w:rPr>
          <w:rFonts w:ascii="Times New Roman" w:hAnsi="Times New Roman"/>
        </w:rPr>
        <w:t xml:space="preserve"> </w:t>
      </w:r>
      <w:r w:rsidR="00575BF5" w:rsidRPr="00A8272B">
        <w:rPr>
          <w:rFonts w:ascii="Times New Roman" w:hAnsi="Times New Roman"/>
        </w:rPr>
        <w:t>20</w:t>
      </w:r>
      <w:r w:rsidR="00BC7694" w:rsidRPr="00A8272B">
        <w:rPr>
          <w:rFonts w:ascii="Times New Roman" w:hAnsi="Times New Roman"/>
        </w:rPr>
        <w:t>22</w:t>
      </w:r>
      <w:r w:rsidR="00575BF5" w:rsidRPr="00A8272B">
        <w:rPr>
          <w:rFonts w:ascii="Times New Roman" w:hAnsi="Times New Roman"/>
        </w:rPr>
        <w:t>г.</w:t>
      </w:r>
    </w:p>
    <w:p w:rsidR="000A6381" w:rsidRDefault="00366A64" w:rsidP="000A6381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Организатора ярмарки: администраци</w:t>
      </w:r>
      <w:r w:rsidR="00004FAF">
        <w:rPr>
          <w:rFonts w:ascii="Times New Roman" w:hAnsi="Times New Roman"/>
        </w:rPr>
        <w:t>ю</w:t>
      </w:r>
      <w:r>
        <w:rPr>
          <w:rFonts w:ascii="Times New Roman" w:hAnsi="Times New Roman"/>
        </w:rPr>
        <w:t xml:space="preserve"> Гмелинского сельского поселения.</w:t>
      </w:r>
    </w:p>
    <w:p w:rsidR="00366A64" w:rsidRDefault="00366A64" w:rsidP="00366A64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/>
        </w:rPr>
      </w:pPr>
      <w:r w:rsidRPr="00366A64">
        <w:rPr>
          <w:rFonts w:ascii="Times New Roman" w:hAnsi="Times New Roman"/>
        </w:rPr>
        <w:t xml:space="preserve">Тип </w:t>
      </w:r>
      <w:r>
        <w:rPr>
          <w:rFonts w:ascii="Times New Roman" w:hAnsi="Times New Roman"/>
        </w:rPr>
        <w:t xml:space="preserve">и вид </w:t>
      </w:r>
      <w:r w:rsidRPr="00366A64">
        <w:rPr>
          <w:rFonts w:ascii="Times New Roman" w:hAnsi="Times New Roman"/>
        </w:rPr>
        <w:t>ярмарки: ярмарка универсальная</w:t>
      </w:r>
      <w:r w:rsidR="006A5033">
        <w:rPr>
          <w:rFonts w:ascii="Times New Roman" w:hAnsi="Times New Roman"/>
        </w:rPr>
        <w:t>, еженедельная</w:t>
      </w:r>
      <w:r w:rsidRPr="00366A64">
        <w:rPr>
          <w:rFonts w:ascii="Times New Roman" w:hAnsi="Times New Roman"/>
        </w:rPr>
        <w:t>.</w:t>
      </w:r>
    </w:p>
    <w:p w:rsidR="00366A64" w:rsidRDefault="00366A64" w:rsidP="00366A64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Режим работы ярмарки:</w:t>
      </w:r>
      <w:r w:rsidR="00004FAF">
        <w:rPr>
          <w:rFonts w:ascii="Times New Roman" w:hAnsi="Times New Roman"/>
        </w:rPr>
        <w:t xml:space="preserve"> </w:t>
      </w:r>
      <w:r w:rsidR="00575BF5">
        <w:rPr>
          <w:rFonts w:ascii="Times New Roman" w:hAnsi="Times New Roman"/>
        </w:rPr>
        <w:t xml:space="preserve"> еженедельно по средам </w:t>
      </w:r>
      <w:r w:rsidR="00004FAF">
        <w:rPr>
          <w:rFonts w:ascii="Times New Roman" w:hAnsi="Times New Roman"/>
        </w:rPr>
        <w:t>с</w:t>
      </w:r>
      <w:r w:rsidR="00575BF5">
        <w:rPr>
          <w:rFonts w:ascii="Times New Roman" w:hAnsi="Times New Roman"/>
        </w:rPr>
        <w:t xml:space="preserve"> 8</w:t>
      </w:r>
      <w:r w:rsidR="00004FAF">
        <w:rPr>
          <w:rFonts w:ascii="Times New Roman" w:hAnsi="Times New Roman"/>
        </w:rPr>
        <w:t>-00 д</w:t>
      </w:r>
      <w:r>
        <w:rPr>
          <w:rFonts w:ascii="Times New Roman" w:hAnsi="Times New Roman"/>
        </w:rPr>
        <w:t>о 1</w:t>
      </w:r>
      <w:r w:rsidR="00575BF5">
        <w:rPr>
          <w:rFonts w:ascii="Times New Roman" w:hAnsi="Times New Roman"/>
        </w:rPr>
        <w:t>2</w:t>
      </w:r>
      <w:r>
        <w:rPr>
          <w:rFonts w:ascii="Times New Roman" w:hAnsi="Times New Roman"/>
        </w:rPr>
        <w:t>-00 часов.</w:t>
      </w:r>
    </w:p>
    <w:p w:rsidR="00366A64" w:rsidRDefault="00366A64" w:rsidP="00366A64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/>
        </w:rPr>
      </w:pPr>
      <w:r w:rsidRPr="00366A64">
        <w:rPr>
          <w:rFonts w:ascii="Times New Roman" w:hAnsi="Times New Roman"/>
        </w:rPr>
        <w:t>План мероприятий по организации ярмарки и продажи товаров на территории Гмелинского сельского поселения согласно приложению 1.</w:t>
      </w:r>
    </w:p>
    <w:p w:rsidR="00810EC7" w:rsidRDefault="00366A64" w:rsidP="00575BF5">
      <w:pPr>
        <w:numPr>
          <w:ilvl w:val="1"/>
          <w:numId w:val="6"/>
        </w:numPr>
        <w:tabs>
          <w:tab w:val="left" w:pos="0"/>
        </w:tabs>
        <w:ind w:left="567" w:firstLine="0"/>
        <w:rPr>
          <w:rFonts w:ascii="Times New Roman" w:hAnsi="Times New Roman"/>
        </w:rPr>
      </w:pPr>
      <w:r w:rsidRPr="00810EC7">
        <w:rPr>
          <w:rFonts w:ascii="Times New Roman" w:hAnsi="Times New Roman"/>
        </w:rPr>
        <w:t>Количество мест для продажи товаров на ярмарке</w:t>
      </w:r>
      <w:r w:rsidR="006F27B9" w:rsidRPr="00810EC7">
        <w:rPr>
          <w:rFonts w:ascii="Times New Roman" w:hAnsi="Times New Roman"/>
        </w:rPr>
        <w:t xml:space="preserve">: </w:t>
      </w:r>
      <w:r w:rsidR="00C432C0">
        <w:rPr>
          <w:rFonts w:ascii="Times New Roman" w:hAnsi="Times New Roman"/>
        </w:rPr>
        <w:t>40</w:t>
      </w:r>
      <w:r w:rsidR="006F27B9" w:rsidRPr="00810EC7">
        <w:rPr>
          <w:rFonts w:ascii="Times New Roman" w:hAnsi="Times New Roman"/>
        </w:rPr>
        <w:t xml:space="preserve"> и схему</w:t>
      </w:r>
      <w:r w:rsidRPr="00810EC7">
        <w:rPr>
          <w:rFonts w:ascii="Times New Roman" w:hAnsi="Times New Roman"/>
        </w:rPr>
        <w:t xml:space="preserve"> их размещения</w:t>
      </w:r>
      <w:r w:rsidR="006F27B9" w:rsidRPr="00810EC7">
        <w:rPr>
          <w:rFonts w:ascii="Times New Roman" w:hAnsi="Times New Roman"/>
        </w:rPr>
        <w:t xml:space="preserve"> согласно приложени</w:t>
      </w:r>
      <w:r w:rsidR="00B371E1">
        <w:rPr>
          <w:rFonts w:ascii="Times New Roman" w:hAnsi="Times New Roman"/>
        </w:rPr>
        <w:t>ю</w:t>
      </w:r>
      <w:r w:rsidR="006F27B9" w:rsidRPr="00810EC7">
        <w:rPr>
          <w:rFonts w:ascii="Times New Roman" w:hAnsi="Times New Roman"/>
        </w:rPr>
        <w:t xml:space="preserve"> №2.</w:t>
      </w:r>
    </w:p>
    <w:p w:rsidR="000A6381" w:rsidRDefault="00810EC7" w:rsidP="00810EC7">
      <w:pPr>
        <w:numPr>
          <w:ilvl w:val="1"/>
          <w:numId w:val="6"/>
        </w:numPr>
        <w:tabs>
          <w:tab w:val="left" w:pos="0"/>
        </w:tabs>
        <w:jc w:val="both"/>
        <w:rPr>
          <w:rFonts w:ascii="Times New Roman" w:hAnsi="Times New Roman"/>
        </w:rPr>
      </w:pPr>
      <w:r w:rsidRPr="00810EC7">
        <w:rPr>
          <w:rFonts w:ascii="Times New Roman" w:hAnsi="Times New Roman"/>
        </w:rPr>
        <w:lastRenderedPageBreak/>
        <w:t>Порядок предоставления мест для продажи товаров:</w:t>
      </w:r>
      <w:r w:rsidRPr="00810EC7">
        <w:t xml:space="preserve"> </w:t>
      </w:r>
      <w:r w:rsidRPr="00810EC7">
        <w:rPr>
          <w:rFonts w:ascii="Times New Roman" w:hAnsi="Times New Roman"/>
        </w:rPr>
        <w:t>Места для продажи товаров  предоставляются на бесплатной основе</w:t>
      </w:r>
      <w:r>
        <w:rPr>
          <w:rFonts w:ascii="Times New Roman" w:hAnsi="Times New Roman"/>
        </w:rPr>
        <w:t xml:space="preserve"> </w:t>
      </w:r>
      <w:r w:rsidRPr="00810EC7">
        <w:rPr>
          <w:rFonts w:ascii="Times New Roman" w:hAnsi="Times New Roman"/>
        </w:rPr>
        <w:t>на основании заявки продавца, представляемой организатору ярмарки, и в соответствии со схемой размещения торговых мест.</w:t>
      </w:r>
    </w:p>
    <w:p w:rsidR="00810EC7" w:rsidRDefault="00810EC7" w:rsidP="00810EC7">
      <w:pPr>
        <w:tabs>
          <w:tab w:val="left" w:pos="0"/>
        </w:tabs>
        <w:ind w:left="567"/>
        <w:jc w:val="both"/>
        <w:rPr>
          <w:rFonts w:ascii="Times New Roman" w:hAnsi="Times New Roman"/>
        </w:rPr>
      </w:pP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932C16">
        <w:rPr>
          <w:rFonts w:ascii="Times New Roman" w:hAnsi="Times New Roman"/>
        </w:rPr>
        <w:t>В целях организ</w:t>
      </w:r>
      <w:r>
        <w:rPr>
          <w:rFonts w:ascii="Times New Roman" w:hAnsi="Times New Roman"/>
        </w:rPr>
        <w:t>ации продажи товаров на ярмарке</w:t>
      </w:r>
      <w:r w:rsidRPr="00932C16">
        <w:rPr>
          <w:rFonts w:ascii="Times New Roman" w:hAnsi="Times New Roman"/>
        </w:rPr>
        <w:t>, создания благоприятных условий для</w:t>
      </w:r>
      <w:r>
        <w:rPr>
          <w:rFonts w:ascii="Times New Roman" w:hAnsi="Times New Roman"/>
        </w:rPr>
        <w:t xml:space="preserve"> покупателей Организатор ярмарки</w:t>
      </w:r>
      <w:r w:rsidRPr="00932C16">
        <w:rPr>
          <w:rFonts w:ascii="Times New Roman" w:hAnsi="Times New Roman"/>
        </w:rPr>
        <w:t>: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размещает вывески с указанием наименования организатора ярмарки, места его нахождения, контактных телефонов, режима работы, схемы размещения объектов на территории ярмарки;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информирует продавцов ярмарки о правилах торговли;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обеспечивает продажу товаров, соответствующих типу ярмарки;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обеспечивает стоянку для автотранспортных средств, обособленную от торговых мест;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обеспечивает инженерно-техническое обеспечение ярмарки (при необходимости);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обеспечивает доступность территории ярмарки и объектов, размещенных на ней, для инвалидов;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организовывает охрану и поддержание о</w:t>
      </w:r>
      <w:r>
        <w:rPr>
          <w:rFonts w:ascii="Times New Roman" w:hAnsi="Times New Roman"/>
        </w:rPr>
        <w:t>бщественного порядка на ярмарке</w:t>
      </w:r>
      <w:r w:rsidRPr="00932C16">
        <w:rPr>
          <w:rFonts w:ascii="Times New Roman" w:hAnsi="Times New Roman"/>
        </w:rPr>
        <w:t>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обеспечивает соблюдение условий труда работающих на ярмарках, в том числе по уровню освещенности;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содержит в надлежащем санитарно-гигиеническом состоянии места торговли;</w:t>
      </w:r>
    </w:p>
    <w:p w:rsidR="00932C16" w:rsidRP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оснащает места проведения ярмарок контейнерами для сбора мусора и туалетами;</w:t>
      </w:r>
    </w:p>
    <w:p w:rsidR="000A6381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 w:rsidRPr="00932C16">
        <w:rPr>
          <w:rFonts w:ascii="Times New Roman" w:hAnsi="Times New Roman"/>
        </w:rPr>
        <w:t>- организует вывоз мусора после завершения ярмарки.</w:t>
      </w:r>
    </w:p>
    <w:p w:rsid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</w:p>
    <w:p w:rsidR="00932C16" w:rsidRDefault="00932C16" w:rsidP="00932C16">
      <w:pPr>
        <w:tabs>
          <w:tab w:val="left" w:pos="0"/>
        </w:tabs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A8272B">
        <w:rPr>
          <w:rFonts w:ascii="Times New Roman" w:hAnsi="Times New Roman"/>
        </w:rPr>
        <w:t xml:space="preserve">Определить ответственное лицо за проведение ярмарки – </w:t>
      </w:r>
      <w:r w:rsidR="00A8272B" w:rsidRPr="00A8272B">
        <w:rPr>
          <w:rFonts w:ascii="Times New Roman" w:hAnsi="Times New Roman"/>
        </w:rPr>
        <w:t>заместителя главы</w:t>
      </w:r>
      <w:r w:rsidRPr="00A8272B">
        <w:rPr>
          <w:rFonts w:ascii="Times New Roman" w:hAnsi="Times New Roman"/>
        </w:rPr>
        <w:t xml:space="preserve"> администрации Гмелинского сельского поселения </w:t>
      </w:r>
      <w:r w:rsidR="00D24492" w:rsidRPr="00A8272B">
        <w:rPr>
          <w:rFonts w:ascii="Times New Roman" w:hAnsi="Times New Roman"/>
        </w:rPr>
        <w:t xml:space="preserve"> </w:t>
      </w:r>
      <w:proofErr w:type="spellStart"/>
      <w:r w:rsidR="00D24492" w:rsidRPr="00A8272B">
        <w:rPr>
          <w:rFonts w:ascii="Times New Roman" w:hAnsi="Times New Roman"/>
        </w:rPr>
        <w:t>Даулетову</w:t>
      </w:r>
      <w:proofErr w:type="spellEnd"/>
      <w:r w:rsidR="00D24492" w:rsidRPr="00A8272B">
        <w:rPr>
          <w:rFonts w:ascii="Times New Roman" w:hAnsi="Times New Roman"/>
        </w:rPr>
        <w:t xml:space="preserve"> А.А.</w:t>
      </w:r>
    </w:p>
    <w:p w:rsidR="00AC3F4F" w:rsidRPr="002B0194" w:rsidRDefault="00AC3F4F" w:rsidP="00AC3F4F">
      <w:pPr>
        <w:tabs>
          <w:tab w:val="left" w:pos="0"/>
        </w:tabs>
        <w:ind w:firstLine="567"/>
        <w:jc w:val="both"/>
        <w:rPr>
          <w:rFonts w:ascii="Times New Roman" w:hAnsi="Times New Roman"/>
        </w:rPr>
      </w:pPr>
    </w:p>
    <w:p w:rsidR="0046674B" w:rsidRDefault="006F58FF" w:rsidP="00004FAF">
      <w:pPr>
        <w:tabs>
          <w:tab w:val="left" w:pos="567"/>
        </w:tabs>
        <w:autoSpaceDE w:val="0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46674B" w:rsidRPr="002B0194">
        <w:rPr>
          <w:rFonts w:ascii="Times New Roman" w:hAnsi="Times New Roman"/>
        </w:rPr>
        <w:t xml:space="preserve">. Настоящее постановление </w:t>
      </w:r>
      <w:r w:rsidR="00AC3F4F" w:rsidRPr="002B0194">
        <w:rPr>
          <w:rFonts w:ascii="Times New Roman" w:hAnsi="Times New Roman"/>
        </w:rPr>
        <w:t xml:space="preserve">распространяет свое действие на правоотношения, возникшие </w:t>
      </w:r>
      <w:r w:rsidR="00AC3F4F" w:rsidRPr="00AC6EFC">
        <w:rPr>
          <w:rFonts w:ascii="Times New Roman" w:hAnsi="Times New Roman"/>
        </w:rPr>
        <w:t>с 01.01.20</w:t>
      </w:r>
      <w:r w:rsidR="00204895" w:rsidRPr="00AC6EFC">
        <w:rPr>
          <w:rFonts w:ascii="Times New Roman" w:hAnsi="Times New Roman"/>
        </w:rPr>
        <w:t>20г.</w:t>
      </w:r>
      <w:r w:rsidR="0046674B" w:rsidRPr="00AC6EFC">
        <w:rPr>
          <w:rFonts w:ascii="Times New Roman" w:hAnsi="Times New Roman"/>
        </w:rPr>
        <w:t>,</w:t>
      </w:r>
      <w:r w:rsidR="0046674B" w:rsidRPr="002B0194">
        <w:rPr>
          <w:rFonts w:ascii="Times New Roman" w:hAnsi="Times New Roman"/>
        </w:rPr>
        <w:t xml:space="preserve"> подлежит обнародованию в установленных местах и размещению на официальном сайте </w:t>
      </w:r>
      <w:r w:rsidR="00731494">
        <w:rPr>
          <w:rFonts w:ascii="Times New Roman" w:hAnsi="Times New Roman"/>
        </w:rPr>
        <w:t>Гмелинского</w:t>
      </w:r>
      <w:r w:rsidR="0046674B" w:rsidRPr="002B0194">
        <w:rPr>
          <w:rFonts w:ascii="Times New Roman" w:hAnsi="Times New Roman"/>
        </w:rPr>
        <w:t xml:space="preserve"> сельского поселения.</w:t>
      </w:r>
    </w:p>
    <w:p w:rsidR="00D24492" w:rsidRDefault="00D24492" w:rsidP="00004FAF">
      <w:pPr>
        <w:tabs>
          <w:tab w:val="left" w:pos="567"/>
        </w:tabs>
        <w:autoSpaceDE w:val="0"/>
        <w:ind w:left="567"/>
        <w:jc w:val="both"/>
        <w:rPr>
          <w:rFonts w:ascii="Times New Roman" w:hAnsi="Times New Roman"/>
        </w:rPr>
      </w:pPr>
    </w:p>
    <w:p w:rsidR="00D24492" w:rsidRPr="002B0194" w:rsidRDefault="00D24492" w:rsidP="00004FAF">
      <w:pPr>
        <w:tabs>
          <w:tab w:val="left" w:pos="567"/>
        </w:tabs>
        <w:autoSpaceDE w:val="0"/>
        <w:ind w:left="567"/>
        <w:jc w:val="both"/>
        <w:rPr>
          <w:rFonts w:ascii="Times New Roman" w:hAnsi="Times New Roman"/>
        </w:rPr>
      </w:pPr>
    </w:p>
    <w:p w:rsidR="0046674B" w:rsidRPr="002B0194" w:rsidRDefault="0046674B" w:rsidP="00AC3F4F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46674B" w:rsidRPr="002B0194" w:rsidRDefault="0046674B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  <w:r w:rsidRPr="002B0194">
        <w:rPr>
          <w:rFonts w:ascii="Times New Roman" w:hAnsi="Times New Roman"/>
        </w:rPr>
        <w:t xml:space="preserve">Глава </w:t>
      </w:r>
      <w:r w:rsidR="00731494">
        <w:rPr>
          <w:rFonts w:ascii="Times New Roman" w:hAnsi="Times New Roman"/>
        </w:rPr>
        <w:t>Гмелинского</w:t>
      </w:r>
    </w:p>
    <w:p w:rsidR="007B0F19" w:rsidRDefault="0046674B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  <w:r w:rsidRPr="002B0194">
        <w:rPr>
          <w:rFonts w:ascii="Times New Roman" w:hAnsi="Times New Roman"/>
        </w:rPr>
        <w:t>сельского поселения</w:t>
      </w:r>
      <w:r w:rsidRPr="002B0194">
        <w:rPr>
          <w:rFonts w:ascii="Times New Roman" w:hAnsi="Times New Roman"/>
        </w:rPr>
        <w:tab/>
      </w:r>
      <w:r w:rsidRPr="002B0194">
        <w:rPr>
          <w:rFonts w:ascii="Times New Roman" w:hAnsi="Times New Roman"/>
        </w:rPr>
        <w:tab/>
      </w:r>
      <w:r w:rsidRPr="002B0194">
        <w:rPr>
          <w:rFonts w:ascii="Times New Roman" w:hAnsi="Times New Roman"/>
        </w:rPr>
        <w:tab/>
      </w:r>
      <w:r w:rsidRPr="002B0194">
        <w:rPr>
          <w:rFonts w:ascii="Times New Roman" w:hAnsi="Times New Roman"/>
        </w:rPr>
        <w:tab/>
      </w:r>
      <w:r w:rsidRPr="002B0194">
        <w:rPr>
          <w:rFonts w:ascii="Times New Roman" w:hAnsi="Times New Roman"/>
        </w:rPr>
        <w:tab/>
      </w:r>
      <w:r w:rsidRPr="002B0194">
        <w:rPr>
          <w:rFonts w:ascii="Times New Roman" w:hAnsi="Times New Roman"/>
        </w:rPr>
        <w:tab/>
        <w:t xml:space="preserve">                     </w:t>
      </w:r>
      <w:r w:rsidR="00615ACD">
        <w:rPr>
          <w:rFonts w:ascii="Times New Roman" w:hAnsi="Times New Roman"/>
        </w:rPr>
        <w:t xml:space="preserve">                </w:t>
      </w:r>
      <w:r w:rsidR="00E35DD0">
        <w:rPr>
          <w:rFonts w:ascii="Times New Roman" w:hAnsi="Times New Roman"/>
        </w:rPr>
        <w:t xml:space="preserve">    </w:t>
      </w:r>
      <w:r w:rsidR="00615ACD">
        <w:rPr>
          <w:rFonts w:ascii="Times New Roman" w:hAnsi="Times New Roman"/>
        </w:rPr>
        <w:t xml:space="preserve"> </w:t>
      </w:r>
      <w:r w:rsidR="003E4DA0">
        <w:rPr>
          <w:rFonts w:ascii="Times New Roman" w:hAnsi="Times New Roman"/>
        </w:rPr>
        <w:t>М.П. Бутенин</w:t>
      </w: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46674B">
      <w:pPr>
        <w:tabs>
          <w:tab w:val="left" w:pos="0"/>
        </w:tabs>
        <w:autoSpaceDE w:val="0"/>
        <w:jc w:val="both"/>
        <w:rPr>
          <w:rFonts w:ascii="Times New Roman" w:hAnsi="Times New Roman"/>
        </w:rPr>
      </w:pPr>
    </w:p>
    <w:p w:rsidR="003E4DA0" w:rsidRDefault="003E4DA0" w:rsidP="003E4DA0">
      <w:pPr>
        <w:autoSpaceDE w:val="0"/>
        <w:ind w:left="680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</w:t>
      </w:r>
      <w:r w:rsidRPr="00AC6EFC">
        <w:rPr>
          <w:rFonts w:ascii="Times New Roman" w:hAnsi="Times New Roman"/>
        </w:rPr>
        <w:t>№1 к постановлению администрации Гмелинского сельского поселения от</w:t>
      </w:r>
      <w:r w:rsidR="00D24492" w:rsidRPr="00AC6EFC">
        <w:rPr>
          <w:rFonts w:ascii="Times New Roman" w:hAnsi="Times New Roman"/>
        </w:rPr>
        <w:t xml:space="preserve"> </w:t>
      </w:r>
      <w:r w:rsidR="00AC6EFC" w:rsidRPr="00AC6EFC">
        <w:rPr>
          <w:rFonts w:ascii="Times New Roman" w:hAnsi="Times New Roman"/>
        </w:rPr>
        <w:t>24</w:t>
      </w:r>
      <w:r w:rsidR="00D24492" w:rsidRPr="00AC6EFC">
        <w:rPr>
          <w:rFonts w:ascii="Times New Roman" w:hAnsi="Times New Roman"/>
        </w:rPr>
        <w:t>.</w:t>
      </w:r>
      <w:r w:rsidR="00AC6EFC" w:rsidRPr="00AC6EFC">
        <w:rPr>
          <w:rFonts w:ascii="Times New Roman" w:hAnsi="Times New Roman"/>
        </w:rPr>
        <w:t>12</w:t>
      </w:r>
      <w:r w:rsidR="00D24492" w:rsidRPr="00AC6EFC">
        <w:rPr>
          <w:rFonts w:ascii="Times New Roman" w:hAnsi="Times New Roman"/>
        </w:rPr>
        <w:t>.</w:t>
      </w:r>
      <w:r w:rsidR="00004FAF" w:rsidRPr="00AC6EFC">
        <w:rPr>
          <w:rFonts w:ascii="Times New Roman" w:hAnsi="Times New Roman"/>
        </w:rPr>
        <w:t>201</w:t>
      </w:r>
      <w:r w:rsidR="00AC6EFC" w:rsidRPr="00AC6EFC">
        <w:rPr>
          <w:rFonts w:ascii="Times New Roman" w:hAnsi="Times New Roman"/>
        </w:rPr>
        <w:t>9</w:t>
      </w:r>
      <w:r w:rsidR="00D24492" w:rsidRPr="00AC6EFC">
        <w:rPr>
          <w:rFonts w:ascii="Times New Roman" w:hAnsi="Times New Roman"/>
        </w:rPr>
        <w:t>г.</w:t>
      </w:r>
      <w:r w:rsidRPr="00AC6EFC">
        <w:rPr>
          <w:rFonts w:ascii="Times New Roman" w:hAnsi="Times New Roman"/>
        </w:rPr>
        <w:t xml:space="preserve"> №</w:t>
      </w:r>
      <w:r w:rsidR="00575BF5" w:rsidRPr="00AC6EFC">
        <w:rPr>
          <w:rFonts w:ascii="Times New Roman" w:hAnsi="Times New Roman"/>
        </w:rPr>
        <w:t xml:space="preserve"> </w:t>
      </w:r>
      <w:r w:rsidR="00AC6EFC" w:rsidRPr="00AC6EFC">
        <w:rPr>
          <w:rFonts w:ascii="Times New Roman" w:hAnsi="Times New Roman"/>
        </w:rPr>
        <w:t>94</w:t>
      </w:r>
    </w:p>
    <w:p w:rsidR="00004FAF" w:rsidRDefault="00004FAF" w:rsidP="003E4DA0">
      <w:pPr>
        <w:autoSpaceDE w:val="0"/>
        <w:ind w:left="6804"/>
        <w:jc w:val="both"/>
        <w:rPr>
          <w:rFonts w:ascii="Times New Roman" w:hAnsi="Times New Roman"/>
        </w:rPr>
      </w:pPr>
    </w:p>
    <w:p w:rsidR="00004FAF" w:rsidRDefault="00004FAF" w:rsidP="003E4DA0">
      <w:pPr>
        <w:autoSpaceDE w:val="0"/>
        <w:ind w:left="6804"/>
        <w:jc w:val="both"/>
        <w:rPr>
          <w:rFonts w:ascii="Times New Roman" w:hAnsi="Times New Roman"/>
        </w:rPr>
      </w:pPr>
    </w:p>
    <w:p w:rsidR="00004FAF" w:rsidRDefault="00004FAF" w:rsidP="00004FAF">
      <w:pPr>
        <w:autoSpaceDE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ПЛАН</w:t>
      </w:r>
    </w:p>
    <w:p w:rsidR="00004FAF" w:rsidRDefault="00004FAF" w:rsidP="00004FAF">
      <w:pPr>
        <w:autoSpaceDE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мероприятий по организации ярмарки и продажи товаров</w:t>
      </w:r>
      <w:r w:rsidR="00C07642" w:rsidRPr="00C07642">
        <w:t xml:space="preserve"> </w:t>
      </w:r>
      <w:r w:rsidR="00C07642" w:rsidRPr="00C07642">
        <w:rPr>
          <w:rFonts w:ascii="Times New Roman" w:hAnsi="Times New Roman"/>
        </w:rPr>
        <w:t>на территории Гмелинского сельского поселения</w:t>
      </w:r>
    </w:p>
    <w:p w:rsidR="00C07642" w:rsidRDefault="00C07642" w:rsidP="00004FAF">
      <w:pPr>
        <w:autoSpaceDE w:val="0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753"/>
        <w:gridCol w:w="1796"/>
        <w:gridCol w:w="3576"/>
      </w:tblGrid>
      <w:tr w:rsidR="00C07642" w:rsidRPr="00266901" w:rsidTr="00266901">
        <w:tc>
          <w:tcPr>
            <w:tcW w:w="817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 xml:space="preserve">№ </w:t>
            </w:r>
            <w:proofErr w:type="gramStart"/>
            <w:r w:rsidRPr="00266901">
              <w:rPr>
                <w:rFonts w:ascii="Times New Roman" w:eastAsia="Times New Roman" w:hAnsi="Times New Roman"/>
                <w:lang w:eastAsia="ar-SA"/>
              </w:rPr>
              <w:t>п</w:t>
            </w:r>
            <w:proofErr w:type="gramEnd"/>
            <w:r w:rsidRPr="00266901">
              <w:rPr>
                <w:rFonts w:ascii="Times New Roman" w:eastAsia="Times New Roman" w:hAnsi="Times New Roman"/>
                <w:lang w:eastAsia="ar-SA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Наименование мероприятия</w:t>
            </w:r>
          </w:p>
        </w:tc>
        <w:tc>
          <w:tcPr>
            <w:tcW w:w="1701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Срок исполнения</w:t>
            </w:r>
          </w:p>
        </w:tc>
        <w:tc>
          <w:tcPr>
            <w:tcW w:w="2799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Ответственное лицо</w:t>
            </w:r>
          </w:p>
        </w:tc>
      </w:tr>
      <w:tr w:rsidR="00C07642" w:rsidRPr="00266901" w:rsidTr="00266901">
        <w:tc>
          <w:tcPr>
            <w:tcW w:w="817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1.</w:t>
            </w:r>
          </w:p>
        </w:tc>
        <w:tc>
          <w:tcPr>
            <w:tcW w:w="4536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Проводить работу по привлечению участников ярмарки</w:t>
            </w:r>
          </w:p>
        </w:tc>
        <w:tc>
          <w:tcPr>
            <w:tcW w:w="1701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 xml:space="preserve">постоянно </w:t>
            </w:r>
          </w:p>
        </w:tc>
        <w:tc>
          <w:tcPr>
            <w:tcW w:w="2799" w:type="dxa"/>
            <w:shd w:val="clear" w:color="auto" w:fill="auto"/>
          </w:tcPr>
          <w:p w:rsidR="00C07642" w:rsidRPr="00215B72" w:rsidRDefault="00AC6EFC" w:rsidP="00D24492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15B72">
              <w:rPr>
                <w:rFonts w:ascii="Times New Roman" w:eastAsia="Times New Roman" w:hAnsi="Times New Roman"/>
                <w:lang w:eastAsia="ar-SA"/>
              </w:rPr>
              <w:t>заместитель главы</w:t>
            </w:r>
            <w:r w:rsidR="00C07642" w:rsidRPr="00215B72">
              <w:rPr>
                <w:rFonts w:ascii="Times New Roman" w:eastAsia="Times New Roman" w:hAnsi="Times New Roman"/>
                <w:lang w:eastAsia="ar-SA"/>
              </w:rPr>
              <w:t xml:space="preserve"> администрации Гмелинского сельского поселения ____________________________</w:t>
            </w:r>
          </w:p>
        </w:tc>
      </w:tr>
      <w:tr w:rsidR="00C07642" w:rsidRPr="00266901" w:rsidTr="00266901">
        <w:tc>
          <w:tcPr>
            <w:tcW w:w="817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2.</w:t>
            </w:r>
          </w:p>
        </w:tc>
        <w:tc>
          <w:tcPr>
            <w:tcW w:w="4536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Обеспечить размещение и учет участников ярмарки</w:t>
            </w:r>
          </w:p>
        </w:tc>
        <w:tc>
          <w:tcPr>
            <w:tcW w:w="1701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при проведении ярмарки</w:t>
            </w:r>
          </w:p>
        </w:tc>
        <w:tc>
          <w:tcPr>
            <w:tcW w:w="2799" w:type="dxa"/>
            <w:shd w:val="clear" w:color="auto" w:fill="auto"/>
          </w:tcPr>
          <w:p w:rsidR="00C07642" w:rsidRPr="00215B72" w:rsidRDefault="00AC6EFC" w:rsidP="00D24492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15B72">
              <w:rPr>
                <w:rFonts w:ascii="Times New Roman" w:eastAsia="Times New Roman" w:hAnsi="Times New Roman"/>
                <w:lang w:eastAsia="ar-SA"/>
              </w:rPr>
              <w:t>заместитель главы администрации Гмелинского сельского поселения</w:t>
            </w:r>
          </w:p>
        </w:tc>
      </w:tr>
      <w:tr w:rsidR="00C07642" w:rsidRPr="00266901" w:rsidTr="00266901">
        <w:tc>
          <w:tcPr>
            <w:tcW w:w="817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3.</w:t>
            </w:r>
          </w:p>
        </w:tc>
        <w:tc>
          <w:tcPr>
            <w:tcW w:w="4536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Организовать уборку территории ярмарки</w:t>
            </w:r>
          </w:p>
        </w:tc>
        <w:tc>
          <w:tcPr>
            <w:tcW w:w="1701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по мере необходимости</w:t>
            </w:r>
          </w:p>
        </w:tc>
        <w:tc>
          <w:tcPr>
            <w:tcW w:w="2799" w:type="dxa"/>
            <w:shd w:val="clear" w:color="auto" w:fill="auto"/>
          </w:tcPr>
          <w:p w:rsidR="00C07642" w:rsidRPr="00215B72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15B72">
              <w:rPr>
                <w:rFonts w:ascii="Times New Roman" w:eastAsia="Times New Roman" w:hAnsi="Times New Roman"/>
                <w:lang w:eastAsia="ar-SA"/>
              </w:rPr>
              <w:t>Глава Гмелинского сельского поселения</w:t>
            </w:r>
          </w:p>
        </w:tc>
      </w:tr>
      <w:tr w:rsidR="00C07642" w:rsidRPr="00266901" w:rsidTr="00266901">
        <w:tc>
          <w:tcPr>
            <w:tcW w:w="817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4.</w:t>
            </w:r>
          </w:p>
        </w:tc>
        <w:tc>
          <w:tcPr>
            <w:tcW w:w="4536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Обеспечить соблюдение санитарных, противопожарных  мер при проведении ярмарки</w:t>
            </w:r>
          </w:p>
        </w:tc>
        <w:tc>
          <w:tcPr>
            <w:tcW w:w="1701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по мере необходимости</w:t>
            </w:r>
          </w:p>
        </w:tc>
        <w:tc>
          <w:tcPr>
            <w:tcW w:w="2799" w:type="dxa"/>
            <w:shd w:val="clear" w:color="auto" w:fill="auto"/>
          </w:tcPr>
          <w:p w:rsidR="00C07642" w:rsidRPr="00215B72" w:rsidRDefault="00AC6EFC" w:rsidP="00D24492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15B72">
              <w:rPr>
                <w:rFonts w:ascii="Times New Roman" w:eastAsia="Times New Roman" w:hAnsi="Times New Roman"/>
                <w:lang w:eastAsia="ar-SA"/>
              </w:rPr>
              <w:t xml:space="preserve">заместитель главы администрации Гмелинского сельского поселения </w:t>
            </w:r>
            <w:r w:rsidR="00C07642" w:rsidRPr="00215B72">
              <w:rPr>
                <w:rFonts w:ascii="Times New Roman" w:eastAsia="Times New Roman" w:hAnsi="Times New Roman"/>
                <w:lang w:eastAsia="ar-SA"/>
              </w:rPr>
              <w:t>____________________________</w:t>
            </w:r>
          </w:p>
        </w:tc>
      </w:tr>
      <w:tr w:rsidR="00C07642" w:rsidRPr="00266901" w:rsidTr="00266901">
        <w:tc>
          <w:tcPr>
            <w:tcW w:w="817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5.</w:t>
            </w:r>
          </w:p>
        </w:tc>
        <w:tc>
          <w:tcPr>
            <w:tcW w:w="4536" w:type="dxa"/>
            <w:shd w:val="clear" w:color="auto" w:fill="auto"/>
          </w:tcPr>
          <w:p w:rsidR="00C07642" w:rsidRPr="00266901" w:rsidRDefault="00C07642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Создание равных условий для продавцов при распределении торговых мест на ярмарке</w:t>
            </w:r>
          </w:p>
        </w:tc>
        <w:tc>
          <w:tcPr>
            <w:tcW w:w="1701" w:type="dxa"/>
            <w:shd w:val="clear" w:color="auto" w:fill="auto"/>
          </w:tcPr>
          <w:p w:rsidR="00C07642" w:rsidRPr="00266901" w:rsidRDefault="00FC2DF7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 xml:space="preserve">постоянно </w:t>
            </w:r>
          </w:p>
        </w:tc>
        <w:tc>
          <w:tcPr>
            <w:tcW w:w="2799" w:type="dxa"/>
            <w:shd w:val="clear" w:color="auto" w:fill="auto"/>
          </w:tcPr>
          <w:p w:rsidR="00C07642" w:rsidRPr="00215B72" w:rsidRDefault="00FC2DF7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15B72">
              <w:rPr>
                <w:rFonts w:ascii="Times New Roman" w:eastAsia="Times New Roman" w:hAnsi="Times New Roman"/>
                <w:lang w:eastAsia="ar-SA"/>
              </w:rPr>
              <w:t>Глава Гмелинского сельского поселения</w:t>
            </w:r>
          </w:p>
        </w:tc>
      </w:tr>
    </w:tbl>
    <w:p w:rsidR="00C07642" w:rsidRDefault="00C07642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C07642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p w:rsidR="00215B72" w:rsidRDefault="00215B72" w:rsidP="00051097">
      <w:pPr>
        <w:ind w:left="6804"/>
        <w:rPr>
          <w:rFonts w:ascii="Times New Roman" w:eastAsia="Times New Roman" w:hAnsi="Times New Roman"/>
          <w:highlight w:val="yellow"/>
          <w:lang w:eastAsia="ar-SA"/>
        </w:rPr>
      </w:pPr>
    </w:p>
    <w:p w:rsidR="00051097" w:rsidRPr="00051097" w:rsidRDefault="00051097" w:rsidP="00051097">
      <w:pPr>
        <w:ind w:left="6804"/>
        <w:rPr>
          <w:rFonts w:ascii="Times New Roman" w:eastAsia="Times New Roman" w:hAnsi="Times New Roman"/>
          <w:lang w:eastAsia="ar-SA"/>
        </w:rPr>
      </w:pPr>
      <w:r w:rsidRPr="00215B72">
        <w:rPr>
          <w:rFonts w:ascii="Times New Roman" w:eastAsia="Times New Roman" w:hAnsi="Times New Roman"/>
          <w:lang w:eastAsia="ar-SA"/>
        </w:rPr>
        <w:lastRenderedPageBreak/>
        <w:t>Приложение №2 к постановлению администрации Гмелинского сельского поселения от</w:t>
      </w:r>
      <w:r w:rsidR="00D24492" w:rsidRPr="00215B72">
        <w:rPr>
          <w:rFonts w:ascii="Times New Roman" w:eastAsia="Times New Roman" w:hAnsi="Times New Roman"/>
          <w:lang w:eastAsia="ar-SA"/>
        </w:rPr>
        <w:t xml:space="preserve"> </w:t>
      </w:r>
      <w:r w:rsidR="00215B72" w:rsidRPr="00215B72">
        <w:rPr>
          <w:rFonts w:ascii="Times New Roman" w:eastAsia="Times New Roman" w:hAnsi="Times New Roman"/>
          <w:lang w:eastAsia="ar-SA"/>
        </w:rPr>
        <w:t>24.12</w:t>
      </w:r>
      <w:r w:rsidR="00D24492" w:rsidRPr="00215B72">
        <w:rPr>
          <w:rFonts w:ascii="Times New Roman" w:eastAsia="Times New Roman" w:hAnsi="Times New Roman"/>
          <w:lang w:eastAsia="ar-SA"/>
        </w:rPr>
        <w:t>.</w:t>
      </w:r>
      <w:r w:rsidRPr="00215B72">
        <w:rPr>
          <w:rFonts w:ascii="Times New Roman" w:eastAsia="Times New Roman" w:hAnsi="Times New Roman"/>
          <w:lang w:eastAsia="ar-SA"/>
        </w:rPr>
        <w:t>201</w:t>
      </w:r>
      <w:r w:rsidR="00215B72" w:rsidRPr="00215B72">
        <w:rPr>
          <w:rFonts w:ascii="Times New Roman" w:eastAsia="Times New Roman" w:hAnsi="Times New Roman"/>
          <w:lang w:eastAsia="ar-SA"/>
        </w:rPr>
        <w:t>9</w:t>
      </w:r>
      <w:r w:rsidRPr="00215B72">
        <w:rPr>
          <w:rFonts w:ascii="Times New Roman" w:eastAsia="Times New Roman" w:hAnsi="Times New Roman"/>
          <w:lang w:eastAsia="ar-SA"/>
        </w:rPr>
        <w:t xml:space="preserve"> </w:t>
      </w:r>
      <w:r w:rsidR="00E8542C" w:rsidRPr="00215B72">
        <w:rPr>
          <w:rFonts w:ascii="Times New Roman" w:eastAsia="Times New Roman" w:hAnsi="Times New Roman"/>
          <w:lang w:eastAsia="ar-SA"/>
        </w:rPr>
        <w:t xml:space="preserve">г. </w:t>
      </w:r>
      <w:r w:rsidRPr="00215B72">
        <w:rPr>
          <w:rFonts w:ascii="Times New Roman" w:eastAsia="Times New Roman" w:hAnsi="Times New Roman"/>
          <w:lang w:eastAsia="ar-SA"/>
        </w:rPr>
        <w:t>№</w:t>
      </w:r>
      <w:r w:rsidR="00215B72" w:rsidRPr="00215B72">
        <w:rPr>
          <w:rFonts w:ascii="Times New Roman" w:eastAsia="Times New Roman" w:hAnsi="Times New Roman"/>
          <w:lang w:eastAsia="ar-SA"/>
        </w:rPr>
        <w:t xml:space="preserve"> 94</w:t>
      </w:r>
    </w:p>
    <w:p w:rsidR="00051097" w:rsidRDefault="00051097" w:rsidP="00051097">
      <w:pPr>
        <w:autoSpaceDE w:val="0"/>
        <w:ind w:left="6804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051097">
      <w:pPr>
        <w:autoSpaceDE w:val="0"/>
        <w:ind w:left="6804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051097">
      <w:pPr>
        <w:autoSpaceDE w:val="0"/>
        <w:ind w:left="6804"/>
        <w:jc w:val="both"/>
        <w:rPr>
          <w:rFonts w:ascii="Times New Roman" w:eastAsia="Times New Roman" w:hAnsi="Times New Roman"/>
          <w:lang w:eastAsia="ar-SA"/>
        </w:rPr>
      </w:pPr>
    </w:p>
    <w:p w:rsidR="00051097" w:rsidRDefault="00051097" w:rsidP="00051097">
      <w:pPr>
        <w:autoSpaceDE w:val="0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СХЕМА</w:t>
      </w:r>
    </w:p>
    <w:p w:rsidR="00051097" w:rsidRDefault="00051097" w:rsidP="00051097">
      <w:pPr>
        <w:autoSpaceDE w:val="0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размещения торговых мест на ярмарке</w:t>
      </w:r>
    </w:p>
    <w:p w:rsidR="00E8542C" w:rsidRDefault="00E8542C" w:rsidP="00051097">
      <w:pPr>
        <w:autoSpaceDE w:val="0"/>
        <w:jc w:val="center"/>
        <w:rPr>
          <w:rFonts w:ascii="Times New Roman" w:eastAsia="Times New Roman" w:hAnsi="Times New Roman"/>
          <w:lang w:eastAsia="ar-SA"/>
        </w:rPr>
      </w:pPr>
    </w:p>
    <w:p w:rsidR="00E8542C" w:rsidRDefault="00E8542C" w:rsidP="00E8542C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1470"/>
        <w:gridCol w:w="1814"/>
        <w:gridCol w:w="3285"/>
      </w:tblGrid>
      <w:tr w:rsidR="00585E8F" w:rsidRPr="0026690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1</w:t>
            </w:r>
          </w:p>
        </w:tc>
        <w:tc>
          <w:tcPr>
            <w:tcW w:w="3284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22</w:t>
            </w:r>
          </w:p>
        </w:tc>
      </w:tr>
      <w:tr w:rsidR="00585E8F" w:rsidRPr="0026690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2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23</w:t>
            </w:r>
          </w:p>
        </w:tc>
      </w:tr>
      <w:tr w:rsidR="00585E8F" w:rsidRPr="0026690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3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24</w:t>
            </w:r>
          </w:p>
        </w:tc>
      </w:tr>
      <w:tr w:rsidR="00585E8F" w:rsidRPr="00266901" w:rsidTr="00BD4FC4">
        <w:trPr>
          <w:trHeight w:val="388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66901">
              <w:rPr>
                <w:rFonts w:ascii="Times New Roman" w:eastAsia="Times New Roman" w:hAnsi="Times New Roman"/>
                <w:lang w:eastAsia="ar-SA"/>
              </w:rPr>
              <w:t>4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25</w:t>
            </w:r>
          </w:p>
        </w:tc>
      </w:tr>
      <w:tr w:rsidR="00585E8F" w:rsidRPr="00266901" w:rsidTr="00BD4FC4">
        <w:trPr>
          <w:trHeight w:val="330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5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26</w:t>
            </w:r>
          </w:p>
        </w:tc>
      </w:tr>
      <w:tr w:rsidR="00585E8F" w:rsidRPr="00266901" w:rsidTr="00BD4FC4">
        <w:trPr>
          <w:trHeight w:val="330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27</w:t>
            </w:r>
          </w:p>
        </w:tc>
      </w:tr>
      <w:tr w:rsidR="00585E8F" w:rsidRPr="00266901" w:rsidTr="00BD4FC4">
        <w:trPr>
          <w:trHeight w:val="390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7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28</w:t>
            </w:r>
          </w:p>
        </w:tc>
      </w:tr>
      <w:tr w:rsidR="00585E8F" w:rsidRPr="00266901" w:rsidTr="00BD4FC4">
        <w:trPr>
          <w:trHeight w:val="375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8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29</w:t>
            </w:r>
          </w:p>
        </w:tc>
      </w:tr>
      <w:tr w:rsidR="00585E8F" w:rsidRPr="00266901" w:rsidTr="00BD4FC4">
        <w:trPr>
          <w:trHeight w:val="360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9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30</w:t>
            </w:r>
          </w:p>
        </w:tc>
      </w:tr>
      <w:tr w:rsidR="00585E8F" w:rsidRPr="00266901" w:rsidTr="00BD4FC4">
        <w:trPr>
          <w:trHeight w:val="345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10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31</w:t>
            </w:r>
          </w:p>
        </w:tc>
      </w:tr>
      <w:tr w:rsidR="00585E8F" w:rsidRPr="00266901" w:rsidTr="00BD4FC4">
        <w:trPr>
          <w:trHeight w:val="352"/>
        </w:trPr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11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5D1531" w:rsidRDefault="00585E8F" w:rsidP="005D1531">
            <w:pPr>
              <w:autoSpaceDE w:val="0"/>
              <w:ind w:left="252"/>
              <w:jc w:val="both"/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32</w:t>
            </w:r>
          </w:p>
        </w:tc>
      </w:tr>
      <w:tr w:rsidR="00585E8F" w:rsidRPr="0026690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12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266901" w:rsidRDefault="00585E8F" w:rsidP="005D1531">
            <w:pPr>
              <w:autoSpaceDE w:val="0"/>
              <w:ind w:left="252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33</w:t>
            </w:r>
          </w:p>
        </w:tc>
      </w:tr>
      <w:tr w:rsidR="00585E8F" w:rsidRPr="005D153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13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266901" w:rsidRDefault="00585E8F" w:rsidP="005D1531">
            <w:pPr>
              <w:autoSpaceDE w:val="0"/>
              <w:ind w:left="252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34</w:t>
            </w:r>
          </w:p>
        </w:tc>
      </w:tr>
      <w:tr w:rsidR="00585E8F" w:rsidRPr="0026690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14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266901" w:rsidRDefault="00585E8F" w:rsidP="005D1531">
            <w:pPr>
              <w:autoSpaceDE w:val="0"/>
              <w:ind w:left="252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Pr="00266901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35</w:t>
            </w:r>
          </w:p>
        </w:tc>
      </w:tr>
      <w:tr w:rsidR="00585E8F" w:rsidRPr="00266901" w:rsidTr="00BD4FC4">
        <w:tc>
          <w:tcPr>
            <w:tcW w:w="3284" w:type="dxa"/>
            <w:shd w:val="clear" w:color="auto" w:fill="auto"/>
          </w:tcPr>
          <w:p w:rsidR="00585E8F" w:rsidRPr="00266901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15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266901" w:rsidRDefault="00585E8F" w:rsidP="005D1531">
            <w:pPr>
              <w:autoSpaceDE w:val="0"/>
              <w:ind w:left="252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36</w:t>
            </w:r>
          </w:p>
        </w:tc>
      </w:tr>
      <w:tr w:rsidR="00585E8F" w:rsidRPr="00266901" w:rsidTr="00BD4FC4">
        <w:tc>
          <w:tcPr>
            <w:tcW w:w="3284" w:type="dxa"/>
            <w:shd w:val="clear" w:color="auto" w:fill="auto"/>
          </w:tcPr>
          <w:p w:rsidR="00585E8F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16</w:t>
            </w:r>
          </w:p>
        </w:tc>
        <w:tc>
          <w:tcPr>
            <w:tcW w:w="3284" w:type="dxa"/>
            <w:gridSpan w:val="2"/>
            <w:vMerge/>
            <w:tcBorders>
              <w:bottom w:val="nil"/>
            </w:tcBorders>
            <w:shd w:val="clear" w:color="auto" w:fill="auto"/>
          </w:tcPr>
          <w:p w:rsidR="00585E8F" w:rsidRPr="00266901" w:rsidRDefault="00585E8F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37</w:t>
            </w:r>
          </w:p>
        </w:tc>
      </w:tr>
      <w:tr w:rsidR="00585E8F" w:rsidRPr="00266901" w:rsidTr="00585E8F">
        <w:tc>
          <w:tcPr>
            <w:tcW w:w="3284" w:type="dxa"/>
            <w:shd w:val="clear" w:color="auto" w:fill="auto"/>
          </w:tcPr>
          <w:p w:rsidR="00585E8F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17</w:t>
            </w:r>
          </w:p>
        </w:tc>
        <w:tc>
          <w:tcPr>
            <w:tcW w:w="3284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585E8F" w:rsidRPr="00266901" w:rsidRDefault="00585E8F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38</w:t>
            </w:r>
          </w:p>
        </w:tc>
      </w:tr>
      <w:tr w:rsidR="00585E8F" w:rsidRPr="00266901" w:rsidTr="00585E8F">
        <w:tc>
          <w:tcPr>
            <w:tcW w:w="3284" w:type="dxa"/>
            <w:tcBorders>
              <w:bottom w:val="single" w:sz="4" w:space="0" w:color="auto"/>
            </w:tcBorders>
            <w:shd w:val="clear" w:color="auto" w:fill="auto"/>
          </w:tcPr>
          <w:p w:rsidR="00585E8F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18</w:t>
            </w:r>
          </w:p>
        </w:tc>
        <w:tc>
          <w:tcPr>
            <w:tcW w:w="328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85E8F" w:rsidRPr="00266901" w:rsidRDefault="00585E8F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285" w:type="dxa"/>
            <w:shd w:val="clear" w:color="auto" w:fill="auto"/>
          </w:tcPr>
          <w:p w:rsidR="00585E8F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39</w:t>
            </w:r>
          </w:p>
        </w:tc>
      </w:tr>
      <w:tr w:rsidR="00585E8F" w:rsidRPr="00266901" w:rsidTr="00585E8F">
        <w:tc>
          <w:tcPr>
            <w:tcW w:w="3284" w:type="dxa"/>
            <w:shd w:val="clear" w:color="auto" w:fill="auto"/>
          </w:tcPr>
          <w:p w:rsidR="00585E8F" w:rsidRDefault="00585E8F" w:rsidP="00266901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19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auto"/>
          </w:tcPr>
          <w:p w:rsidR="00585E8F" w:rsidRPr="00266901" w:rsidRDefault="00585E8F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      20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</w:tcPr>
          <w:p w:rsidR="00585E8F" w:rsidRPr="00266901" w:rsidRDefault="00585E8F" w:rsidP="00266901">
            <w:pPr>
              <w:autoSpaceDE w:val="0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 xml:space="preserve">  21</w:t>
            </w:r>
          </w:p>
        </w:tc>
        <w:tc>
          <w:tcPr>
            <w:tcW w:w="3285" w:type="dxa"/>
            <w:shd w:val="clear" w:color="auto" w:fill="auto"/>
          </w:tcPr>
          <w:p w:rsidR="00585E8F" w:rsidRDefault="00585E8F" w:rsidP="00752C2B">
            <w:pPr>
              <w:autoSpaceDE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40</w:t>
            </w:r>
          </w:p>
        </w:tc>
      </w:tr>
    </w:tbl>
    <w:p w:rsidR="00E8542C" w:rsidRPr="002B0194" w:rsidRDefault="00E8542C" w:rsidP="00E8542C">
      <w:pPr>
        <w:autoSpaceDE w:val="0"/>
        <w:jc w:val="both"/>
        <w:rPr>
          <w:rFonts w:ascii="Times New Roman" w:eastAsia="Times New Roman" w:hAnsi="Times New Roman"/>
          <w:lang w:eastAsia="ar-SA"/>
        </w:rPr>
      </w:pPr>
    </w:p>
    <w:sectPr w:rsidR="00E8542C" w:rsidRPr="002B0194" w:rsidSect="009A0083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1536"/>
        </w:tabs>
        <w:ind w:left="1536" w:hanging="1110"/>
      </w:pPr>
    </w:lvl>
  </w:abstractNum>
  <w:abstractNum w:abstractNumId="1">
    <w:nsid w:val="00000002"/>
    <w:multiLevelType w:val="single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B767F9E"/>
    <w:multiLevelType w:val="hybridMultilevel"/>
    <w:tmpl w:val="EFB80476"/>
    <w:lvl w:ilvl="0" w:tplc="013CD152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1595A45"/>
    <w:multiLevelType w:val="multilevel"/>
    <w:tmpl w:val="4DFC30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5">
    <w:nsid w:val="76B71421"/>
    <w:multiLevelType w:val="multilevel"/>
    <w:tmpl w:val="08CE35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A0"/>
    <w:rsid w:val="00004FAF"/>
    <w:rsid w:val="000169DD"/>
    <w:rsid w:val="00031CF2"/>
    <w:rsid w:val="00051097"/>
    <w:rsid w:val="000728B2"/>
    <w:rsid w:val="000A1A62"/>
    <w:rsid w:val="000A6381"/>
    <w:rsid w:val="00193944"/>
    <w:rsid w:val="00204895"/>
    <w:rsid w:val="00215B72"/>
    <w:rsid w:val="00254667"/>
    <w:rsid w:val="00266901"/>
    <w:rsid w:val="002B0194"/>
    <w:rsid w:val="002F5D35"/>
    <w:rsid w:val="00323A59"/>
    <w:rsid w:val="00334F4C"/>
    <w:rsid w:val="00366A64"/>
    <w:rsid w:val="003B6FBF"/>
    <w:rsid w:val="003E4DA0"/>
    <w:rsid w:val="00431DBF"/>
    <w:rsid w:val="0046674B"/>
    <w:rsid w:val="00575BF5"/>
    <w:rsid w:val="00585E8F"/>
    <w:rsid w:val="005D1531"/>
    <w:rsid w:val="00615ACD"/>
    <w:rsid w:val="00685F72"/>
    <w:rsid w:val="006A5033"/>
    <w:rsid w:val="006F27B9"/>
    <w:rsid w:val="006F58FF"/>
    <w:rsid w:val="00731494"/>
    <w:rsid w:val="007A351A"/>
    <w:rsid w:val="007B0F19"/>
    <w:rsid w:val="007E7338"/>
    <w:rsid w:val="007F4FD2"/>
    <w:rsid w:val="00810EC7"/>
    <w:rsid w:val="008174BF"/>
    <w:rsid w:val="008444A0"/>
    <w:rsid w:val="00894155"/>
    <w:rsid w:val="008B6B95"/>
    <w:rsid w:val="00922302"/>
    <w:rsid w:val="0093125D"/>
    <w:rsid w:val="00932C16"/>
    <w:rsid w:val="00976FD0"/>
    <w:rsid w:val="009A0083"/>
    <w:rsid w:val="00A04020"/>
    <w:rsid w:val="00A42649"/>
    <w:rsid w:val="00A639E4"/>
    <w:rsid w:val="00A8272B"/>
    <w:rsid w:val="00AA2AD3"/>
    <w:rsid w:val="00AC3F4F"/>
    <w:rsid w:val="00AC6EFC"/>
    <w:rsid w:val="00B371E1"/>
    <w:rsid w:val="00BA2431"/>
    <w:rsid w:val="00BC7694"/>
    <w:rsid w:val="00BD4FC4"/>
    <w:rsid w:val="00C07642"/>
    <w:rsid w:val="00C432C0"/>
    <w:rsid w:val="00C6326A"/>
    <w:rsid w:val="00CD0649"/>
    <w:rsid w:val="00D24492"/>
    <w:rsid w:val="00D56976"/>
    <w:rsid w:val="00DC6DE5"/>
    <w:rsid w:val="00E35DD0"/>
    <w:rsid w:val="00E72CB2"/>
    <w:rsid w:val="00E8347C"/>
    <w:rsid w:val="00E8542C"/>
    <w:rsid w:val="00F206CF"/>
    <w:rsid w:val="00FC2DF7"/>
    <w:rsid w:val="00F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8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A0083"/>
  </w:style>
  <w:style w:type="character" w:customStyle="1" w:styleId="WW-Absatz-Standardschriftart">
    <w:name w:val="WW-Absatz-Standardschriftart"/>
    <w:rsid w:val="009A0083"/>
  </w:style>
  <w:style w:type="character" w:customStyle="1" w:styleId="WW-Absatz-Standardschriftart1">
    <w:name w:val="WW-Absatz-Standardschriftart1"/>
    <w:rsid w:val="009A0083"/>
  </w:style>
  <w:style w:type="character" w:customStyle="1" w:styleId="WW-Absatz-Standardschriftart11">
    <w:name w:val="WW-Absatz-Standardschriftart11"/>
    <w:rsid w:val="009A0083"/>
  </w:style>
  <w:style w:type="character" w:customStyle="1" w:styleId="WW-Absatz-Standardschriftart111">
    <w:name w:val="WW-Absatz-Standardschriftart111"/>
    <w:rsid w:val="009A0083"/>
  </w:style>
  <w:style w:type="character" w:customStyle="1" w:styleId="WW-Absatz-Standardschriftart1111">
    <w:name w:val="WW-Absatz-Standardschriftart1111"/>
    <w:rsid w:val="009A0083"/>
  </w:style>
  <w:style w:type="character" w:customStyle="1" w:styleId="WW-Absatz-Standardschriftart11111">
    <w:name w:val="WW-Absatz-Standardschriftart11111"/>
    <w:rsid w:val="009A0083"/>
  </w:style>
  <w:style w:type="paragraph" w:customStyle="1" w:styleId="a3">
    <w:name w:val="Заголовок"/>
    <w:basedOn w:val="a"/>
    <w:next w:val="a4"/>
    <w:rsid w:val="009A0083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9A0083"/>
    <w:pPr>
      <w:spacing w:after="120"/>
    </w:pPr>
  </w:style>
  <w:style w:type="paragraph" w:styleId="a5">
    <w:name w:val="List"/>
    <w:basedOn w:val="a4"/>
    <w:semiHidden/>
    <w:rsid w:val="009A0083"/>
    <w:rPr>
      <w:rFonts w:cs="Tahoma"/>
    </w:rPr>
  </w:style>
  <w:style w:type="paragraph" w:customStyle="1" w:styleId="1">
    <w:name w:val="Название1"/>
    <w:basedOn w:val="a"/>
    <w:rsid w:val="009A008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A0083"/>
    <w:pPr>
      <w:suppressLineNumbers/>
    </w:pPr>
    <w:rPr>
      <w:rFonts w:cs="Tahoma"/>
    </w:rPr>
  </w:style>
  <w:style w:type="paragraph" w:customStyle="1" w:styleId="ConsPlusNormal">
    <w:name w:val="ConsPlusNormal"/>
    <w:rsid w:val="009A008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9A0083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9A0083"/>
    <w:pPr>
      <w:suppressLineNumbers/>
    </w:pPr>
  </w:style>
  <w:style w:type="paragraph" w:customStyle="1" w:styleId="a7">
    <w:name w:val="Заголовок таблицы"/>
    <w:basedOn w:val="a6"/>
    <w:rsid w:val="009A0083"/>
    <w:pPr>
      <w:jc w:val="center"/>
    </w:pPr>
    <w:rPr>
      <w:b/>
      <w:bCs/>
    </w:rPr>
  </w:style>
  <w:style w:type="table" w:styleId="a8">
    <w:name w:val="Table Grid"/>
    <w:basedOn w:val="a1"/>
    <w:uiPriority w:val="59"/>
    <w:rsid w:val="00323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C6E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6EFC"/>
    <w:rPr>
      <w:rFonts w:ascii="Tahoma" w:eastAsia="Arial Unicode M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8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A0083"/>
  </w:style>
  <w:style w:type="character" w:customStyle="1" w:styleId="WW-Absatz-Standardschriftart">
    <w:name w:val="WW-Absatz-Standardschriftart"/>
    <w:rsid w:val="009A0083"/>
  </w:style>
  <w:style w:type="character" w:customStyle="1" w:styleId="WW-Absatz-Standardschriftart1">
    <w:name w:val="WW-Absatz-Standardschriftart1"/>
    <w:rsid w:val="009A0083"/>
  </w:style>
  <w:style w:type="character" w:customStyle="1" w:styleId="WW-Absatz-Standardschriftart11">
    <w:name w:val="WW-Absatz-Standardschriftart11"/>
    <w:rsid w:val="009A0083"/>
  </w:style>
  <w:style w:type="character" w:customStyle="1" w:styleId="WW-Absatz-Standardschriftart111">
    <w:name w:val="WW-Absatz-Standardschriftart111"/>
    <w:rsid w:val="009A0083"/>
  </w:style>
  <w:style w:type="character" w:customStyle="1" w:styleId="WW-Absatz-Standardschriftart1111">
    <w:name w:val="WW-Absatz-Standardschriftart1111"/>
    <w:rsid w:val="009A0083"/>
  </w:style>
  <w:style w:type="character" w:customStyle="1" w:styleId="WW-Absatz-Standardschriftart11111">
    <w:name w:val="WW-Absatz-Standardschriftart11111"/>
    <w:rsid w:val="009A0083"/>
  </w:style>
  <w:style w:type="paragraph" w:customStyle="1" w:styleId="a3">
    <w:name w:val="Заголовок"/>
    <w:basedOn w:val="a"/>
    <w:next w:val="a4"/>
    <w:rsid w:val="009A0083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9A0083"/>
    <w:pPr>
      <w:spacing w:after="120"/>
    </w:pPr>
  </w:style>
  <w:style w:type="paragraph" w:styleId="a5">
    <w:name w:val="List"/>
    <w:basedOn w:val="a4"/>
    <w:semiHidden/>
    <w:rsid w:val="009A0083"/>
    <w:rPr>
      <w:rFonts w:cs="Tahoma"/>
    </w:rPr>
  </w:style>
  <w:style w:type="paragraph" w:customStyle="1" w:styleId="1">
    <w:name w:val="Название1"/>
    <w:basedOn w:val="a"/>
    <w:rsid w:val="009A008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A0083"/>
    <w:pPr>
      <w:suppressLineNumbers/>
    </w:pPr>
    <w:rPr>
      <w:rFonts w:cs="Tahoma"/>
    </w:rPr>
  </w:style>
  <w:style w:type="paragraph" w:customStyle="1" w:styleId="ConsPlusNormal">
    <w:name w:val="ConsPlusNormal"/>
    <w:rsid w:val="009A0083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9A0083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9A0083"/>
    <w:pPr>
      <w:suppressLineNumbers/>
    </w:pPr>
  </w:style>
  <w:style w:type="paragraph" w:customStyle="1" w:styleId="a7">
    <w:name w:val="Заголовок таблицы"/>
    <w:basedOn w:val="a6"/>
    <w:rsid w:val="009A0083"/>
    <w:pPr>
      <w:jc w:val="center"/>
    </w:pPr>
    <w:rPr>
      <w:b/>
      <w:bCs/>
    </w:rPr>
  </w:style>
  <w:style w:type="table" w:styleId="a8">
    <w:name w:val="Table Grid"/>
    <w:basedOn w:val="a1"/>
    <w:uiPriority w:val="59"/>
    <w:rsid w:val="00323A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C6E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6EFC"/>
    <w:rPr>
      <w:rFonts w:ascii="Tahoma" w:eastAsia="Arial Unicode M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7DAE9-86C4-4989-A5C5-ED33512B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admin1</cp:lastModifiedBy>
  <cp:revision>4</cp:revision>
  <cp:lastPrinted>2019-12-24T06:31:00Z</cp:lastPrinted>
  <dcterms:created xsi:type="dcterms:W3CDTF">2019-12-24T05:35:00Z</dcterms:created>
  <dcterms:modified xsi:type="dcterms:W3CDTF">2019-12-24T06:33:00Z</dcterms:modified>
</cp:coreProperties>
</file>